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C0351B9" w14:textId="13070B8F" w:rsidR="000C2B77" w:rsidRPr="00D52667" w:rsidRDefault="000C2B77" w:rsidP="00FD4294">
      <w:pPr>
        <w:jc w:val="center"/>
        <w:rPr>
          <w:rFonts w:ascii="Noto Sans" w:hAnsi="Noto Sans" w:cs="Noto Sans"/>
          <w:b/>
          <w:bCs/>
          <w:color w:val="000000"/>
          <w:sz w:val="20"/>
          <w:szCs w:val="20"/>
        </w:rPr>
      </w:pPr>
      <w:r w:rsidRPr="00D52667">
        <w:rPr>
          <w:rFonts w:ascii="Noto Sans" w:hAnsi="Noto Sans" w:cs="Noto Sans"/>
          <w:b/>
          <w:bCs/>
          <w:color w:val="000000"/>
          <w:sz w:val="20"/>
          <w:szCs w:val="20"/>
        </w:rPr>
        <w:t>Súťažný návrh</w:t>
      </w:r>
    </w:p>
    <w:p w14:paraId="08445D6F" w14:textId="77777777" w:rsidR="00615501" w:rsidRDefault="00615501">
      <w:pPr>
        <w:tabs>
          <w:tab w:val="center" w:pos="1965"/>
          <w:tab w:val="center" w:pos="6540"/>
        </w:tabs>
        <w:rPr>
          <w:rFonts w:ascii="Noto Sans" w:hAnsi="Noto Sans" w:cs="Noto Sans"/>
          <w:b/>
          <w:bCs/>
          <w:color w:val="000000"/>
          <w:sz w:val="20"/>
          <w:szCs w:val="20"/>
        </w:rPr>
      </w:pPr>
    </w:p>
    <w:p w14:paraId="32D13265" w14:textId="2D17E1F6" w:rsidR="000C2B77" w:rsidRPr="00D52667" w:rsidRDefault="000C2B77">
      <w:pPr>
        <w:tabs>
          <w:tab w:val="center" w:pos="1965"/>
          <w:tab w:val="center" w:pos="6540"/>
        </w:tabs>
        <w:rPr>
          <w:rFonts w:ascii="Noto Sans" w:hAnsi="Noto Sans" w:cs="Noto Sans"/>
          <w:color w:val="000000"/>
          <w:sz w:val="20"/>
          <w:szCs w:val="20"/>
        </w:rPr>
      </w:pPr>
      <w:r w:rsidRPr="00D52667">
        <w:rPr>
          <w:rFonts w:ascii="Noto Sans" w:hAnsi="Noto Sans" w:cs="Noto Sans"/>
          <w:b/>
          <w:bCs/>
          <w:color w:val="000000"/>
          <w:sz w:val="20"/>
          <w:szCs w:val="20"/>
        </w:rPr>
        <w:t>A: Identifikácia účastníka</w:t>
      </w:r>
    </w:p>
    <w:tbl>
      <w:tblPr>
        <w:tblW w:w="1088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93"/>
        <w:gridCol w:w="6287"/>
      </w:tblGrid>
      <w:tr w:rsidR="000C2B77" w:rsidRPr="00D52667" w14:paraId="3CD8FDDC" w14:textId="77777777" w:rsidTr="009B1553">
        <w:tc>
          <w:tcPr>
            <w:tcW w:w="45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11EA43" w14:textId="77777777" w:rsidR="000C2B77" w:rsidRPr="00EE7DD6" w:rsidRDefault="000C2B77">
            <w:pPr>
              <w:tabs>
                <w:tab w:val="center" w:pos="1965"/>
                <w:tab w:val="center" w:pos="6540"/>
              </w:tabs>
              <w:spacing w:line="360" w:lineRule="auto"/>
              <w:rPr>
                <w:rFonts w:ascii="Noto Sans" w:hAnsi="Noto Sans" w:cs="Noto Sans"/>
                <w:sz w:val="18"/>
                <w:szCs w:val="18"/>
              </w:rPr>
            </w:pPr>
            <w:r w:rsidRPr="00EE7DD6">
              <w:rPr>
                <w:rFonts w:ascii="Noto Sans" w:hAnsi="Noto Sans" w:cs="Noto Sans"/>
                <w:b/>
                <w:bCs/>
                <w:color w:val="000000"/>
                <w:sz w:val="18"/>
                <w:szCs w:val="18"/>
              </w:rPr>
              <w:t>PO</w:t>
            </w:r>
            <w:r w:rsidRPr="00EE7DD6">
              <w:rPr>
                <w:rFonts w:ascii="Noto Sans" w:hAnsi="Noto Sans" w:cs="Noto Sans"/>
                <w:color w:val="000000"/>
                <w:sz w:val="18"/>
                <w:szCs w:val="18"/>
              </w:rPr>
              <w:t>: Obchodné meno/</w:t>
            </w:r>
            <w:r w:rsidRPr="00EE7DD6">
              <w:rPr>
                <w:rFonts w:ascii="Noto Sans" w:hAnsi="Noto Sans" w:cs="Noto Sans"/>
                <w:b/>
                <w:bCs/>
                <w:color w:val="000000"/>
                <w:sz w:val="18"/>
                <w:szCs w:val="18"/>
              </w:rPr>
              <w:t>FO</w:t>
            </w:r>
            <w:r w:rsidRPr="00EE7DD6">
              <w:rPr>
                <w:rFonts w:ascii="Noto Sans" w:hAnsi="Noto Sans" w:cs="Noto Sans"/>
                <w:color w:val="000000"/>
                <w:sz w:val="18"/>
                <w:szCs w:val="18"/>
              </w:rPr>
              <w:t>: meno a priezvisko:</w:t>
            </w:r>
          </w:p>
        </w:tc>
        <w:tc>
          <w:tcPr>
            <w:tcW w:w="62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754D76A" w14:textId="77777777" w:rsidR="000C2B77" w:rsidRPr="00D52667" w:rsidRDefault="000C2B77">
            <w:pPr>
              <w:pStyle w:val="Obsahtabuky"/>
              <w:snapToGrid w:val="0"/>
              <w:rPr>
                <w:rFonts w:ascii="Noto Sans" w:hAnsi="Noto Sans" w:cs="Noto Sans"/>
              </w:rPr>
            </w:pPr>
          </w:p>
        </w:tc>
      </w:tr>
      <w:tr w:rsidR="000C2B77" w:rsidRPr="00D52667" w14:paraId="383B00A3" w14:textId="77777777" w:rsidTr="009B1553">
        <w:tc>
          <w:tcPr>
            <w:tcW w:w="45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8FC087" w14:textId="7AB579B9" w:rsidR="000C2B77" w:rsidRPr="00EE7DD6" w:rsidRDefault="000C2B77">
            <w:pPr>
              <w:tabs>
                <w:tab w:val="center" w:pos="1965"/>
                <w:tab w:val="center" w:pos="6540"/>
              </w:tabs>
              <w:spacing w:line="360" w:lineRule="auto"/>
              <w:rPr>
                <w:rFonts w:ascii="Noto Sans" w:hAnsi="Noto Sans" w:cs="Noto Sans"/>
                <w:sz w:val="18"/>
                <w:szCs w:val="18"/>
              </w:rPr>
            </w:pPr>
            <w:r w:rsidRPr="00EE7DD6">
              <w:rPr>
                <w:rFonts w:ascii="Noto Sans" w:hAnsi="Noto Sans" w:cs="Noto Sans"/>
                <w:b/>
                <w:bCs/>
                <w:color w:val="000000"/>
                <w:sz w:val="18"/>
                <w:szCs w:val="18"/>
              </w:rPr>
              <w:t>PO</w:t>
            </w:r>
            <w:r w:rsidRPr="00EE7DD6">
              <w:rPr>
                <w:rFonts w:ascii="Noto Sans" w:hAnsi="Noto Sans" w:cs="Noto Sans"/>
                <w:color w:val="000000"/>
                <w:sz w:val="18"/>
                <w:szCs w:val="18"/>
              </w:rPr>
              <w:t>: Sídlo/</w:t>
            </w:r>
            <w:r w:rsidRPr="00EE7DD6">
              <w:rPr>
                <w:rFonts w:ascii="Noto Sans" w:hAnsi="Noto Sans" w:cs="Noto Sans"/>
                <w:b/>
                <w:bCs/>
                <w:color w:val="000000"/>
                <w:sz w:val="18"/>
                <w:szCs w:val="18"/>
              </w:rPr>
              <w:t>FO</w:t>
            </w:r>
            <w:r w:rsidRPr="00EE7DD6">
              <w:rPr>
                <w:rFonts w:ascii="Noto Sans" w:hAnsi="Noto Sans" w:cs="Noto Sans"/>
                <w:color w:val="000000"/>
                <w:sz w:val="18"/>
                <w:szCs w:val="18"/>
              </w:rPr>
              <w:t>: miesto podnikania</w:t>
            </w:r>
            <w:r w:rsidR="002B2189" w:rsidRPr="00EE7DD6">
              <w:rPr>
                <w:rFonts w:ascii="Noto Sans" w:hAnsi="Noto Sans" w:cs="Noto Sans"/>
                <w:color w:val="000000"/>
                <w:sz w:val="18"/>
                <w:szCs w:val="18"/>
              </w:rPr>
              <w:t>,</w:t>
            </w:r>
            <w:r w:rsidRPr="00EE7DD6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</w:t>
            </w:r>
            <w:r w:rsidR="000D34D2" w:rsidRPr="00EE7DD6">
              <w:rPr>
                <w:rFonts w:ascii="Noto Sans" w:hAnsi="Noto Sans" w:cs="Noto Sans"/>
                <w:color w:val="000000"/>
                <w:sz w:val="18"/>
                <w:szCs w:val="18"/>
              </w:rPr>
              <w:t>resp. bydlisko</w:t>
            </w:r>
            <w:r w:rsidRPr="00EE7DD6">
              <w:rPr>
                <w:rFonts w:ascii="Noto Sans" w:hAnsi="Noto Sans" w:cs="Noto Sans"/>
                <w:color w:val="000000"/>
                <w:sz w:val="18"/>
                <w:szCs w:val="18"/>
              </w:rPr>
              <w:t>:</w:t>
            </w:r>
          </w:p>
        </w:tc>
        <w:tc>
          <w:tcPr>
            <w:tcW w:w="62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4D9F28F" w14:textId="77777777" w:rsidR="000C2B77" w:rsidRPr="00D52667" w:rsidRDefault="000C2B77">
            <w:pPr>
              <w:pStyle w:val="Obsahtabuky"/>
              <w:snapToGrid w:val="0"/>
              <w:rPr>
                <w:rFonts w:ascii="Noto Sans" w:hAnsi="Noto Sans" w:cs="Noto Sans"/>
              </w:rPr>
            </w:pPr>
          </w:p>
        </w:tc>
      </w:tr>
      <w:tr w:rsidR="000C2B77" w:rsidRPr="00D52667" w14:paraId="3C2B7F88" w14:textId="77777777" w:rsidTr="009B1553">
        <w:tc>
          <w:tcPr>
            <w:tcW w:w="45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9438E4" w14:textId="77777777" w:rsidR="000C2B77" w:rsidRPr="00EE7DD6" w:rsidRDefault="000C2B77">
            <w:pPr>
              <w:tabs>
                <w:tab w:val="center" w:pos="1965"/>
                <w:tab w:val="center" w:pos="6540"/>
              </w:tabs>
              <w:spacing w:line="360" w:lineRule="auto"/>
              <w:rPr>
                <w:rFonts w:ascii="Noto Sans" w:hAnsi="Noto Sans" w:cs="Noto Sans"/>
                <w:sz w:val="18"/>
                <w:szCs w:val="18"/>
              </w:rPr>
            </w:pPr>
            <w:r w:rsidRPr="00EE7DD6">
              <w:rPr>
                <w:rFonts w:ascii="Noto Sans" w:hAnsi="Noto Sans" w:cs="Noto Sans"/>
                <w:color w:val="000000"/>
                <w:sz w:val="18"/>
                <w:szCs w:val="18"/>
              </w:rPr>
              <w:t>IČO:</w:t>
            </w:r>
          </w:p>
        </w:tc>
        <w:tc>
          <w:tcPr>
            <w:tcW w:w="62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576E34" w14:textId="77777777" w:rsidR="000C2B77" w:rsidRPr="00D52667" w:rsidRDefault="000C2B77">
            <w:pPr>
              <w:pStyle w:val="Obsahtabuky"/>
              <w:snapToGrid w:val="0"/>
              <w:rPr>
                <w:rFonts w:ascii="Noto Sans" w:hAnsi="Noto Sans" w:cs="Noto Sans"/>
              </w:rPr>
            </w:pPr>
          </w:p>
        </w:tc>
      </w:tr>
      <w:tr w:rsidR="000C2B77" w:rsidRPr="00D52667" w14:paraId="32D49FCD" w14:textId="77777777" w:rsidTr="009B1553">
        <w:tc>
          <w:tcPr>
            <w:tcW w:w="45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C8588C" w14:textId="77777777" w:rsidR="000C2B77" w:rsidRPr="00EE7DD6" w:rsidRDefault="000C2B77">
            <w:pPr>
              <w:tabs>
                <w:tab w:val="center" w:pos="1965"/>
                <w:tab w:val="center" w:pos="6540"/>
              </w:tabs>
              <w:spacing w:line="360" w:lineRule="auto"/>
              <w:rPr>
                <w:rFonts w:ascii="Noto Sans" w:hAnsi="Noto Sans" w:cs="Noto Sans"/>
                <w:sz w:val="18"/>
                <w:szCs w:val="18"/>
              </w:rPr>
            </w:pPr>
            <w:r w:rsidRPr="00EE7DD6">
              <w:rPr>
                <w:rFonts w:ascii="Noto Sans" w:hAnsi="Noto Sans" w:cs="Noto Sans"/>
                <w:color w:val="000000"/>
                <w:sz w:val="18"/>
                <w:szCs w:val="18"/>
              </w:rPr>
              <w:t>DIČ:</w:t>
            </w:r>
          </w:p>
        </w:tc>
        <w:tc>
          <w:tcPr>
            <w:tcW w:w="62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F9F262" w14:textId="77777777" w:rsidR="000C2B77" w:rsidRPr="00D52667" w:rsidRDefault="000C2B77">
            <w:pPr>
              <w:pStyle w:val="Obsahtabuky"/>
              <w:snapToGrid w:val="0"/>
              <w:rPr>
                <w:rFonts w:ascii="Noto Sans" w:hAnsi="Noto Sans" w:cs="Noto Sans"/>
              </w:rPr>
            </w:pPr>
          </w:p>
        </w:tc>
      </w:tr>
      <w:tr w:rsidR="000C2B77" w:rsidRPr="00D52667" w14:paraId="4F66A6BC" w14:textId="77777777" w:rsidTr="009B1553">
        <w:tc>
          <w:tcPr>
            <w:tcW w:w="45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033B3D" w14:textId="77777777" w:rsidR="000C2B77" w:rsidRPr="00EE7DD6" w:rsidRDefault="000C2B77">
            <w:pPr>
              <w:tabs>
                <w:tab w:val="center" w:pos="1965"/>
                <w:tab w:val="center" w:pos="6540"/>
              </w:tabs>
              <w:spacing w:line="360" w:lineRule="auto"/>
              <w:rPr>
                <w:rFonts w:ascii="Noto Sans" w:hAnsi="Noto Sans" w:cs="Noto Sans"/>
                <w:sz w:val="18"/>
                <w:szCs w:val="18"/>
              </w:rPr>
            </w:pPr>
            <w:r w:rsidRPr="00EE7DD6">
              <w:rPr>
                <w:rFonts w:ascii="Noto Sans" w:hAnsi="Noto Sans" w:cs="Noto Sans"/>
                <w:color w:val="000000"/>
                <w:sz w:val="18"/>
                <w:szCs w:val="18"/>
              </w:rPr>
              <w:t>IČ DPH:</w:t>
            </w:r>
          </w:p>
        </w:tc>
        <w:tc>
          <w:tcPr>
            <w:tcW w:w="62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1045CBD" w14:textId="77777777" w:rsidR="000C2B77" w:rsidRPr="00D52667" w:rsidRDefault="000C2B77">
            <w:pPr>
              <w:pStyle w:val="Obsahtabuky"/>
              <w:snapToGrid w:val="0"/>
              <w:rPr>
                <w:rFonts w:ascii="Noto Sans" w:hAnsi="Noto Sans" w:cs="Noto Sans"/>
              </w:rPr>
            </w:pPr>
          </w:p>
        </w:tc>
      </w:tr>
      <w:tr w:rsidR="000C2B77" w:rsidRPr="00D52667" w14:paraId="1CBC2685" w14:textId="77777777" w:rsidTr="009B1553">
        <w:tc>
          <w:tcPr>
            <w:tcW w:w="45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175FAD" w14:textId="77777777" w:rsidR="000C2B77" w:rsidRPr="00EE7DD6" w:rsidRDefault="000C2B77">
            <w:pPr>
              <w:tabs>
                <w:tab w:val="center" w:pos="1965"/>
                <w:tab w:val="center" w:pos="6540"/>
              </w:tabs>
              <w:spacing w:line="360" w:lineRule="auto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EE7DD6">
              <w:rPr>
                <w:rFonts w:ascii="Noto Sans" w:hAnsi="Noto Sans" w:cs="Noto Sans"/>
                <w:color w:val="000000"/>
                <w:sz w:val="18"/>
                <w:szCs w:val="18"/>
              </w:rPr>
              <w:t>Bankové spojenie, č. účtu (IBAN):</w:t>
            </w:r>
          </w:p>
        </w:tc>
        <w:tc>
          <w:tcPr>
            <w:tcW w:w="62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BBE4079" w14:textId="77777777" w:rsidR="000C2B77" w:rsidRPr="00D52667" w:rsidRDefault="000C2B77">
            <w:pPr>
              <w:pStyle w:val="Obsahtabuky"/>
              <w:snapToGrid w:val="0"/>
              <w:rPr>
                <w:rFonts w:ascii="Noto Sans" w:hAnsi="Noto Sans" w:cs="Noto Sans"/>
              </w:rPr>
            </w:pPr>
          </w:p>
        </w:tc>
      </w:tr>
      <w:tr w:rsidR="000C2B77" w:rsidRPr="00D52667" w14:paraId="250CCD13" w14:textId="77777777" w:rsidTr="009B1553">
        <w:tc>
          <w:tcPr>
            <w:tcW w:w="45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1E7782" w14:textId="77777777" w:rsidR="000C2B77" w:rsidRPr="00EE7DD6" w:rsidRDefault="000C2B77">
            <w:pPr>
              <w:tabs>
                <w:tab w:val="center" w:pos="1965"/>
                <w:tab w:val="center" w:pos="6540"/>
              </w:tabs>
              <w:spacing w:line="360" w:lineRule="auto"/>
              <w:rPr>
                <w:rFonts w:ascii="Noto Sans" w:hAnsi="Noto Sans" w:cs="Noto Sans"/>
                <w:sz w:val="18"/>
                <w:szCs w:val="18"/>
              </w:rPr>
            </w:pPr>
            <w:r w:rsidRPr="00EE7DD6">
              <w:rPr>
                <w:rFonts w:ascii="Noto Sans" w:hAnsi="Noto Sans" w:cs="Noto Sans"/>
                <w:color w:val="000000"/>
                <w:sz w:val="18"/>
                <w:szCs w:val="18"/>
              </w:rPr>
              <w:t>E–mail:</w:t>
            </w:r>
          </w:p>
        </w:tc>
        <w:tc>
          <w:tcPr>
            <w:tcW w:w="62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DBA319" w14:textId="77777777" w:rsidR="000C2B77" w:rsidRPr="00D52667" w:rsidRDefault="000C2B77">
            <w:pPr>
              <w:pStyle w:val="Obsahtabuky"/>
              <w:snapToGrid w:val="0"/>
              <w:rPr>
                <w:rFonts w:ascii="Noto Sans" w:hAnsi="Noto Sans" w:cs="Noto Sans"/>
              </w:rPr>
            </w:pPr>
          </w:p>
        </w:tc>
      </w:tr>
      <w:tr w:rsidR="000C2B77" w:rsidRPr="00D52667" w14:paraId="040DC395" w14:textId="77777777" w:rsidTr="009B1553">
        <w:tc>
          <w:tcPr>
            <w:tcW w:w="45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242751" w14:textId="77777777" w:rsidR="000C2B77" w:rsidRPr="00EE7DD6" w:rsidRDefault="000C2B77">
            <w:pPr>
              <w:tabs>
                <w:tab w:val="center" w:pos="1965"/>
                <w:tab w:val="center" w:pos="6540"/>
              </w:tabs>
              <w:spacing w:line="360" w:lineRule="auto"/>
              <w:rPr>
                <w:rFonts w:ascii="Noto Sans" w:hAnsi="Noto Sans" w:cs="Noto Sans"/>
                <w:sz w:val="18"/>
                <w:szCs w:val="18"/>
              </w:rPr>
            </w:pPr>
            <w:r w:rsidRPr="00EE7DD6">
              <w:rPr>
                <w:rFonts w:ascii="Noto Sans" w:hAnsi="Noto Sans" w:cs="Noto Sans"/>
                <w:color w:val="000000"/>
                <w:sz w:val="18"/>
                <w:szCs w:val="18"/>
              </w:rPr>
              <w:t>Telefónny kontakt:</w:t>
            </w:r>
          </w:p>
        </w:tc>
        <w:tc>
          <w:tcPr>
            <w:tcW w:w="62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1055153" w14:textId="77777777" w:rsidR="000C2B77" w:rsidRPr="00D52667" w:rsidRDefault="000C2B77">
            <w:pPr>
              <w:pStyle w:val="Obsahtabuky"/>
              <w:snapToGrid w:val="0"/>
              <w:rPr>
                <w:rFonts w:ascii="Noto Sans" w:hAnsi="Noto Sans" w:cs="Noto Sans"/>
              </w:rPr>
            </w:pPr>
          </w:p>
        </w:tc>
      </w:tr>
    </w:tbl>
    <w:p w14:paraId="09D8E6B1" w14:textId="77777777" w:rsidR="00615501" w:rsidRDefault="00615501">
      <w:pPr>
        <w:tabs>
          <w:tab w:val="center" w:pos="1965"/>
          <w:tab w:val="center" w:pos="6540"/>
        </w:tabs>
        <w:rPr>
          <w:rFonts w:ascii="Noto Sans" w:hAnsi="Noto Sans" w:cs="Noto Sans"/>
          <w:b/>
          <w:bCs/>
          <w:color w:val="000000"/>
          <w:sz w:val="20"/>
          <w:szCs w:val="20"/>
        </w:rPr>
      </w:pPr>
    </w:p>
    <w:p w14:paraId="006A3DF0" w14:textId="21A9CAE1" w:rsidR="000C2B77" w:rsidRPr="00D52667" w:rsidRDefault="000C2B77">
      <w:pPr>
        <w:tabs>
          <w:tab w:val="center" w:pos="1965"/>
          <w:tab w:val="center" w:pos="6540"/>
        </w:tabs>
        <w:rPr>
          <w:rFonts w:ascii="Noto Sans" w:hAnsi="Noto Sans" w:cs="Noto Sans"/>
          <w:b/>
          <w:bCs/>
          <w:color w:val="000000"/>
          <w:sz w:val="20"/>
          <w:szCs w:val="20"/>
        </w:rPr>
      </w:pPr>
      <w:r w:rsidRPr="00D52667">
        <w:rPr>
          <w:rFonts w:ascii="Noto Sans" w:hAnsi="Noto Sans" w:cs="Noto Sans"/>
          <w:b/>
          <w:bCs/>
          <w:color w:val="000000"/>
          <w:sz w:val="20"/>
          <w:szCs w:val="20"/>
        </w:rPr>
        <w:t>B: Identifikácia priestoru</w:t>
      </w:r>
    </w:p>
    <w:tbl>
      <w:tblPr>
        <w:tblW w:w="108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314"/>
        <w:gridCol w:w="1791"/>
        <w:gridCol w:w="2221"/>
        <w:gridCol w:w="1348"/>
        <w:gridCol w:w="1548"/>
        <w:gridCol w:w="1653"/>
      </w:tblGrid>
      <w:tr w:rsidR="000C2B77" w:rsidRPr="00D52667" w14:paraId="5BBB4445" w14:textId="77777777" w:rsidTr="009B1553">
        <w:tc>
          <w:tcPr>
            <w:tcW w:w="231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C743C0E" w14:textId="77777777" w:rsidR="000C2B77" w:rsidRPr="00D52667" w:rsidRDefault="000C2B77">
            <w:pPr>
              <w:pStyle w:val="Obsahtabuky"/>
              <w:shd w:val="clear" w:color="auto" w:fill="FFFFFF"/>
              <w:snapToGrid w:val="0"/>
              <w:jc w:val="center"/>
              <w:rPr>
                <w:rFonts w:ascii="Noto Sans" w:hAnsi="Noto Sans" w:cs="Noto Sans"/>
                <w:b/>
                <w:bCs/>
                <w:color w:val="000000"/>
                <w:sz w:val="18"/>
                <w:szCs w:val="18"/>
              </w:rPr>
            </w:pPr>
            <w:r w:rsidRPr="00D52667">
              <w:rPr>
                <w:rFonts w:ascii="Noto Sans" w:hAnsi="Noto Sans" w:cs="Noto Sans"/>
                <w:b/>
                <w:bCs/>
                <w:color w:val="000000"/>
                <w:sz w:val="18"/>
                <w:szCs w:val="18"/>
              </w:rPr>
              <w:t>adresa nebytového priestoru (ulica, č. domu, resp. objekt)</w:t>
            </w:r>
          </w:p>
        </w:tc>
        <w:tc>
          <w:tcPr>
            <w:tcW w:w="179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30D9F1" w14:textId="77777777" w:rsidR="000C2B77" w:rsidRPr="00D52667" w:rsidRDefault="000C2B77">
            <w:pPr>
              <w:pStyle w:val="Obsahtabuky"/>
              <w:shd w:val="clear" w:color="auto" w:fill="FFFFFF"/>
              <w:snapToGrid w:val="0"/>
              <w:jc w:val="center"/>
              <w:rPr>
                <w:rFonts w:ascii="Noto Sans" w:hAnsi="Noto Sans" w:cs="Noto Sans"/>
                <w:b/>
                <w:bCs/>
                <w:color w:val="000000"/>
                <w:sz w:val="18"/>
                <w:szCs w:val="18"/>
              </w:rPr>
            </w:pPr>
            <w:r w:rsidRPr="00D52667">
              <w:rPr>
                <w:rFonts w:ascii="Noto Sans" w:hAnsi="Noto Sans" w:cs="Noto Sans"/>
                <w:b/>
                <w:bCs/>
                <w:color w:val="000000"/>
                <w:sz w:val="18"/>
                <w:szCs w:val="18"/>
              </w:rPr>
              <w:t>návrh ceny mesačného nájmu bez DPH</w:t>
            </w:r>
            <w:r w:rsidRPr="00D52667">
              <w:rPr>
                <w:rStyle w:val="Odkaznapoznmkupodiarou1"/>
                <w:rFonts w:ascii="Noto Sans" w:hAnsi="Noto Sans" w:cs="Noto Sans"/>
                <w:b/>
                <w:bCs/>
                <w:color w:val="000000"/>
                <w:sz w:val="18"/>
                <w:szCs w:val="18"/>
              </w:rPr>
              <w:footnoteReference w:id="2"/>
            </w:r>
          </w:p>
        </w:tc>
        <w:tc>
          <w:tcPr>
            <w:tcW w:w="222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7259D2F" w14:textId="77777777" w:rsidR="000C2B77" w:rsidRPr="00D52667" w:rsidRDefault="000C2B77">
            <w:pPr>
              <w:pStyle w:val="Obsahtabuky"/>
              <w:shd w:val="clear" w:color="auto" w:fill="FFFFFF"/>
              <w:snapToGrid w:val="0"/>
              <w:jc w:val="center"/>
              <w:rPr>
                <w:rFonts w:ascii="Noto Sans" w:hAnsi="Noto Sans" w:cs="Noto Sans"/>
                <w:b/>
                <w:bCs/>
                <w:color w:val="000000"/>
                <w:sz w:val="18"/>
                <w:szCs w:val="18"/>
              </w:rPr>
            </w:pPr>
            <w:r w:rsidRPr="00D52667">
              <w:rPr>
                <w:rFonts w:ascii="Noto Sans" w:hAnsi="Noto Sans" w:cs="Noto Sans"/>
                <w:b/>
                <w:bCs/>
                <w:color w:val="000000"/>
                <w:sz w:val="18"/>
                <w:szCs w:val="18"/>
              </w:rPr>
              <w:t>navrhovaný účel využitia</w:t>
            </w:r>
          </w:p>
        </w:tc>
        <w:tc>
          <w:tcPr>
            <w:tcW w:w="454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0BFB79" w14:textId="77777777" w:rsidR="000C2B77" w:rsidRPr="00D52667" w:rsidRDefault="000C2B77">
            <w:pPr>
              <w:pStyle w:val="Obsahtabuky"/>
              <w:shd w:val="clear" w:color="auto" w:fill="FFFFFF"/>
              <w:snapToGrid w:val="0"/>
              <w:jc w:val="center"/>
              <w:rPr>
                <w:rFonts w:ascii="Noto Sans" w:hAnsi="Noto Sans" w:cs="Noto Sans"/>
              </w:rPr>
            </w:pPr>
            <w:r w:rsidRPr="00D52667">
              <w:rPr>
                <w:rFonts w:ascii="Noto Sans" w:hAnsi="Noto Sans" w:cs="Noto Sans"/>
                <w:b/>
                <w:bCs/>
                <w:color w:val="000000"/>
                <w:sz w:val="18"/>
                <w:szCs w:val="18"/>
              </w:rPr>
              <w:t>doba nájmu (resp. podnájmu)</w:t>
            </w:r>
          </w:p>
        </w:tc>
      </w:tr>
      <w:tr w:rsidR="000C2B77" w:rsidRPr="00D52667" w14:paraId="3FD17B3F" w14:textId="77777777" w:rsidTr="009B1553">
        <w:tc>
          <w:tcPr>
            <w:tcW w:w="231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36F9E3" w14:textId="77777777" w:rsidR="000C2B77" w:rsidRPr="00D52667" w:rsidRDefault="000C2B77">
            <w:pPr>
              <w:pStyle w:val="Obsahtabuky"/>
              <w:shd w:val="clear" w:color="auto" w:fill="FFFFFF"/>
              <w:snapToGrid w:val="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179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1D45BD" w14:textId="77777777" w:rsidR="000C2B77" w:rsidRPr="00D52667" w:rsidRDefault="000C2B77">
            <w:pPr>
              <w:pStyle w:val="Obsahtabuky"/>
              <w:shd w:val="clear" w:color="auto" w:fill="FFFFFF"/>
              <w:snapToGrid w:val="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222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09606C" w14:textId="77777777" w:rsidR="000C2B77" w:rsidRPr="00D52667" w:rsidRDefault="000C2B77">
            <w:pPr>
              <w:pStyle w:val="Obsahtabuky"/>
              <w:shd w:val="clear" w:color="auto" w:fill="FFFFFF"/>
              <w:snapToGrid w:val="0"/>
              <w:jc w:val="center"/>
              <w:rPr>
                <w:rFonts w:ascii="Noto Sans" w:hAnsi="Noto Sans" w:cs="Noto Sans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48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2C4ACE9" w14:textId="77777777" w:rsidR="000C2B77" w:rsidRPr="00D52667" w:rsidRDefault="000C2B77">
            <w:pPr>
              <w:pStyle w:val="Obsahtabuky"/>
              <w:shd w:val="clear" w:color="auto" w:fill="FFFFFF"/>
              <w:snapToGrid w:val="0"/>
              <w:spacing w:line="100" w:lineRule="atLeast"/>
              <w:jc w:val="center"/>
              <w:rPr>
                <w:rFonts w:ascii="Noto Sans" w:hAnsi="Noto Sans" w:cs="Noto Sans"/>
                <w:b/>
                <w:bCs/>
                <w:color w:val="000000"/>
                <w:sz w:val="18"/>
                <w:szCs w:val="18"/>
              </w:rPr>
            </w:pPr>
            <w:r w:rsidRPr="00D52667">
              <w:rPr>
                <w:rFonts w:ascii="Noto Sans" w:hAnsi="Noto Sans" w:cs="Noto Sans"/>
                <w:b/>
                <w:bCs/>
                <w:color w:val="000000"/>
                <w:sz w:val="18"/>
                <w:szCs w:val="18"/>
              </w:rPr>
              <w:t>doba neurčitá</w:t>
            </w:r>
          </w:p>
        </w:tc>
        <w:tc>
          <w:tcPr>
            <w:tcW w:w="32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2A176C" w14:textId="77777777" w:rsidR="000C2B77" w:rsidRPr="00D52667" w:rsidRDefault="000C2B77">
            <w:pPr>
              <w:pStyle w:val="Obsahtabuky"/>
              <w:shd w:val="clear" w:color="auto" w:fill="FFFFFF"/>
              <w:snapToGrid w:val="0"/>
              <w:jc w:val="center"/>
              <w:rPr>
                <w:rFonts w:ascii="Noto Sans" w:hAnsi="Noto Sans" w:cs="Noto Sans"/>
              </w:rPr>
            </w:pPr>
            <w:r w:rsidRPr="00D52667">
              <w:rPr>
                <w:rFonts w:ascii="Noto Sans" w:hAnsi="Noto Sans" w:cs="Noto Sans"/>
                <w:b/>
                <w:bCs/>
                <w:color w:val="000000"/>
                <w:sz w:val="18"/>
                <w:szCs w:val="18"/>
              </w:rPr>
              <w:t>doba určitá</w:t>
            </w:r>
          </w:p>
        </w:tc>
      </w:tr>
      <w:tr w:rsidR="000C2B77" w:rsidRPr="00D52667" w14:paraId="329EA2EE" w14:textId="77777777" w:rsidTr="009B1553">
        <w:tc>
          <w:tcPr>
            <w:tcW w:w="231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71EE8F" w14:textId="77777777" w:rsidR="000C2B77" w:rsidRPr="00D52667" w:rsidRDefault="000C2B77">
            <w:pPr>
              <w:pStyle w:val="Obsahtabuky"/>
              <w:shd w:val="clear" w:color="auto" w:fill="FFFFFF"/>
              <w:snapToGrid w:val="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179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D9D983" w14:textId="77777777" w:rsidR="000C2B77" w:rsidRPr="00D52667" w:rsidRDefault="000C2B77">
            <w:pPr>
              <w:pStyle w:val="Obsahtabuky"/>
              <w:shd w:val="clear" w:color="auto" w:fill="FFFFFF"/>
              <w:snapToGrid w:val="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222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7A5035" w14:textId="77777777" w:rsidR="000C2B77" w:rsidRPr="00D52667" w:rsidRDefault="000C2B77">
            <w:pPr>
              <w:pStyle w:val="Obsahtabuky"/>
              <w:shd w:val="clear" w:color="auto" w:fill="FFFFFF"/>
              <w:snapToGrid w:val="0"/>
              <w:jc w:val="center"/>
              <w:rPr>
                <w:rFonts w:ascii="Noto Sans" w:hAnsi="Noto Sans" w:cs="Noto Sans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4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63BE05" w14:textId="77777777" w:rsidR="000C2B77" w:rsidRPr="00D52667" w:rsidRDefault="000C2B77">
            <w:pPr>
              <w:pStyle w:val="Obsahtabuky"/>
              <w:shd w:val="clear" w:color="auto" w:fill="FFFFFF"/>
              <w:snapToGrid w:val="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15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7DAB93" w14:textId="77777777" w:rsidR="000C2B77" w:rsidRPr="00D52667" w:rsidRDefault="000C2B77">
            <w:pPr>
              <w:pStyle w:val="Obsahtabuky"/>
              <w:shd w:val="clear" w:color="auto" w:fill="FFFFFF"/>
              <w:snapToGrid w:val="0"/>
              <w:jc w:val="center"/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  <w:r w:rsidRPr="00D52667">
              <w:rPr>
                <w:rFonts w:ascii="Noto Sans" w:hAnsi="Noto Sans" w:cs="Noto Sans"/>
                <w:b/>
                <w:bCs/>
                <w:sz w:val="18"/>
                <w:szCs w:val="18"/>
              </w:rPr>
              <w:t>3 roky</w:t>
            </w:r>
          </w:p>
          <w:p w14:paraId="072BCD4B" w14:textId="77777777" w:rsidR="000C2B77" w:rsidRPr="00D52667" w:rsidRDefault="000C2B77">
            <w:pPr>
              <w:pStyle w:val="Obsahtabuky"/>
              <w:shd w:val="clear" w:color="auto" w:fill="FFFFFF"/>
              <w:snapToGrid w:val="0"/>
              <w:jc w:val="center"/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  <w:r w:rsidRPr="00D52667">
              <w:rPr>
                <w:rFonts w:ascii="Noto Sans" w:hAnsi="Noto Sans" w:cs="Noto Sans"/>
                <w:b/>
                <w:bCs/>
                <w:sz w:val="18"/>
                <w:szCs w:val="18"/>
              </w:rPr>
              <w:t>(bez investície)</w:t>
            </w:r>
          </w:p>
        </w:tc>
        <w:tc>
          <w:tcPr>
            <w:tcW w:w="16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6F7423" w14:textId="77777777" w:rsidR="000C2B77" w:rsidRPr="00D52667" w:rsidRDefault="000C2B77">
            <w:pPr>
              <w:pStyle w:val="Obsahtabuky"/>
              <w:shd w:val="clear" w:color="auto" w:fill="FFFFFF"/>
              <w:snapToGrid w:val="0"/>
              <w:jc w:val="center"/>
              <w:rPr>
                <w:rStyle w:val="Odkaznapoznmkupodiarou1"/>
                <w:rFonts w:ascii="Noto Sans" w:hAnsi="Noto Sans" w:cs="Noto Sans"/>
                <w:b/>
                <w:bCs/>
                <w:sz w:val="18"/>
                <w:szCs w:val="18"/>
                <w:vertAlign w:val="baseline"/>
              </w:rPr>
            </w:pPr>
            <w:r w:rsidRPr="00D52667">
              <w:rPr>
                <w:rFonts w:ascii="Noto Sans" w:hAnsi="Noto Sans" w:cs="Noto Sans"/>
                <w:b/>
                <w:bCs/>
                <w:sz w:val="18"/>
                <w:szCs w:val="18"/>
              </w:rPr>
              <w:t>3 –</w:t>
            </w:r>
            <w:r w:rsidR="00FC4CD3" w:rsidRPr="00D52667">
              <w:rPr>
                <w:rFonts w:ascii="Noto Sans" w:hAnsi="Noto Sans" w:cs="Noto Sans"/>
                <w:b/>
                <w:bCs/>
                <w:sz w:val="18"/>
                <w:szCs w:val="18"/>
              </w:rPr>
              <w:t xml:space="preserve">15 </w:t>
            </w:r>
            <w:r w:rsidRPr="00D52667">
              <w:rPr>
                <w:rFonts w:ascii="Noto Sans" w:hAnsi="Noto Sans" w:cs="Noto Sans"/>
                <w:b/>
                <w:bCs/>
                <w:sz w:val="18"/>
                <w:szCs w:val="18"/>
              </w:rPr>
              <w:t>rokov</w:t>
            </w:r>
            <w:r w:rsidRPr="00D52667">
              <w:rPr>
                <w:rStyle w:val="Odkaznapoznmkupodiarou1"/>
                <w:rFonts w:ascii="Noto Sans" w:hAnsi="Noto Sans" w:cs="Noto Sans"/>
                <w:b/>
                <w:bCs/>
                <w:sz w:val="18"/>
                <w:szCs w:val="18"/>
              </w:rPr>
              <w:footnoteReference w:id="3"/>
            </w:r>
          </w:p>
          <w:p w14:paraId="6CC73DE6" w14:textId="77777777" w:rsidR="000C2B77" w:rsidRPr="00D52667" w:rsidRDefault="000C2B77">
            <w:pPr>
              <w:pStyle w:val="Obsahtabuky"/>
              <w:shd w:val="clear" w:color="auto" w:fill="FFFFFF"/>
              <w:snapToGrid w:val="0"/>
              <w:jc w:val="center"/>
              <w:rPr>
                <w:rFonts w:ascii="Noto Sans" w:hAnsi="Noto Sans" w:cs="Noto Sans"/>
              </w:rPr>
            </w:pPr>
            <w:r w:rsidRPr="00D52667">
              <w:rPr>
                <w:rStyle w:val="Odkaznapoznmkupodiarou1"/>
                <w:rFonts w:ascii="Noto Sans" w:hAnsi="Noto Sans" w:cs="Noto Sans"/>
                <w:b/>
                <w:bCs/>
                <w:sz w:val="18"/>
                <w:szCs w:val="18"/>
                <w:vertAlign w:val="baseline"/>
              </w:rPr>
              <w:t>(uviesť výšku investície)</w:t>
            </w:r>
          </w:p>
        </w:tc>
      </w:tr>
      <w:tr w:rsidR="000C2B77" w:rsidRPr="00D52667" w14:paraId="3F6F5650" w14:textId="77777777" w:rsidTr="009B1553">
        <w:tc>
          <w:tcPr>
            <w:tcW w:w="23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DD6067" w14:textId="77777777" w:rsidR="000C2B77" w:rsidRPr="00394F40" w:rsidRDefault="000C2B77">
            <w:pPr>
              <w:pStyle w:val="Obsahtabuky"/>
              <w:shd w:val="clear" w:color="auto" w:fill="FFFFFF"/>
              <w:snapToGrid w:val="0"/>
              <w:rPr>
                <w:rFonts w:ascii="Noto Sans" w:hAnsi="Noto Sans" w:cs="Noto Sans"/>
                <w:color w:val="000000"/>
                <w:sz w:val="16"/>
                <w:szCs w:val="16"/>
              </w:rPr>
            </w:pPr>
          </w:p>
          <w:p w14:paraId="69C7FE05" w14:textId="77777777" w:rsidR="000C2B77" w:rsidRPr="00394F40" w:rsidRDefault="000C2B77">
            <w:pPr>
              <w:pStyle w:val="Obsahtabuky"/>
              <w:shd w:val="clear" w:color="auto" w:fill="FFFFFF"/>
              <w:snapToGrid w:val="0"/>
              <w:rPr>
                <w:rFonts w:ascii="Noto Sans" w:hAnsi="Noto Sans" w:cs="Noto Sans"/>
                <w:color w:val="000000"/>
                <w:sz w:val="16"/>
                <w:szCs w:val="16"/>
              </w:rPr>
            </w:pP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8690545" w14:textId="77777777" w:rsidR="000C2B77" w:rsidRPr="00D52667" w:rsidRDefault="000C2B77">
            <w:pPr>
              <w:shd w:val="clear" w:color="auto" w:fill="FFFFFF"/>
              <w:tabs>
                <w:tab w:val="right" w:pos="9636"/>
              </w:tabs>
              <w:snapToGrid w:val="0"/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22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FFC00C8" w14:textId="77777777" w:rsidR="000C2B77" w:rsidRPr="00D52667" w:rsidRDefault="000C2B77">
            <w:pPr>
              <w:shd w:val="clear" w:color="auto" w:fill="FFFFFF"/>
              <w:tabs>
                <w:tab w:val="right" w:pos="9636"/>
              </w:tabs>
              <w:snapToGrid w:val="0"/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1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1B6D4E4" w14:textId="77777777" w:rsidR="000C2B77" w:rsidRPr="00D52667" w:rsidRDefault="000C2B77">
            <w:pPr>
              <w:shd w:val="clear" w:color="auto" w:fill="FFFFFF"/>
              <w:tabs>
                <w:tab w:val="right" w:pos="9636"/>
              </w:tabs>
              <w:snapToGrid w:val="0"/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15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E121FAC" w14:textId="77777777" w:rsidR="000C2B77" w:rsidRPr="00D52667" w:rsidRDefault="000C2B77">
            <w:pPr>
              <w:shd w:val="clear" w:color="auto" w:fill="FFFFFF"/>
              <w:tabs>
                <w:tab w:val="right" w:pos="9636"/>
              </w:tabs>
              <w:snapToGrid w:val="0"/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16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855D23D" w14:textId="77777777" w:rsidR="000C2B77" w:rsidRPr="00D52667" w:rsidRDefault="000C2B77">
            <w:pPr>
              <w:shd w:val="clear" w:color="auto" w:fill="FFFFFF"/>
              <w:tabs>
                <w:tab w:val="right" w:pos="9636"/>
              </w:tabs>
              <w:snapToGrid w:val="0"/>
              <w:jc w:val="center"/>
              <w:rPr>
                <w:rFonts w:ascii="Noto Sans" w:hAnsi="Noto Sans" w:cs="Noto Sans"/>
              </w:rPr>
            </w:pPr>
          </w:p>
        </w:tc>
      </w:tr>
      <w:tr w:rsidR="000C2B77" w:rsidRPr="00D52667" w14:paraId="6D167FCF" w14:textId="77777777" w:rsidTr="009B1553">
        <w:tc>
          <w:tcPr>
            <w:tcW w:w="23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4F00F9" w14:textId="77777777" w:rsidR="000C2B77" w:rsidRPr="00394F40" w:rsidRDefault="000C2B77">
            <w:pPr>
              <w:pStyle w:val="Obsahtabuky"/>
              <w:shd w:val="clear" w:color="auto" w:fill="FFFFFF"/>
              <w:snapToGrid w:val="0"/>
              <w:rPr>
                <w:rFonts w:ascii="Noto Sans" w:hAnsi="Noto Sans" w:cs="Noto Sans"/>
                <w:color w:val="000000"/>
                <w:sz w:val="16"/>
                <w:szCs w:val="16"/>
              </w:rPr>
            </w:pPr>
          </w:p>
          <w:p w14:paraId="4AE515FD" w14:textId="77777777" w:rsidR="000C2B77" w:rsidRPr="00394F40" w:rsidRDefault="000C2B77">
            <w:pPr>
              <w:pStyle w:val="Obsahtabuky"/>
              <w:shd w:val="clear" w:color="auto" w:fill="FFFFFF"/>
              <w:snapToGrid w:val="0"/>
              <w:rPr>
                <w:rFonts w:ascii="Noto Sans" w:hAnsi="Noto Sans" w:cs="Noto Sans"/>
                <w:color w:val="000000"/>
                <w:sz w:val="16"/>
                <w:szCs w:val="16"/>
              </w:rPr>
            </w:pP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1897A54" w14:textId="77777777" w:rsidR="000C2B77" w:rsidRPr="00D52667" w:rsidRDefault="000C2B77">
            <w:pPr>
              <w:shd w:val="clear" w:color="auto" w:fill="FFFFFF"/>
              <w:tabs>
                <w:tab w:val="right" w:pos="9636"/>
              </w:tabs>
              <w:snapToGrid w:val="0"/>
              <w:jc w:val="center"/>
              <w:rPr>
                <w:rFonts w:ascii="Noto Sans" w:hAnsi="Noto Sans" w:cs="Noto Sans"/>
                <w:color w:val="0000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226C62E" w14:textId="77777777" w:rsidR="000C2B77" w:rsidRPr="00D52667" w:rsidRDefault="000C2B77">
            <w:pPr>
              <w:shd w:val="clear" w:color="auto" w:fill="FFFFFF"/>
              <w:tabs>
                <w:tab w:val="right" w:pos="9636"/>
              </w:tabs>
              <w:snapToGrid w:val="0"/>
              <w:jc w:val="center"/>
              <w:rPr>
                <w:rFonts w:ascii="Noto Sans" w:hAnsi="Noto Sans" w:cs="Noto Sans"/>
                <w:color w:val="0000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48D8823" w14:textId="77777777" w:rsidR="000C2B77" w:rsidRPr="00D52667" w:rsidRDefault="000C2B77">
            <w:pPr>
              <w:shd w:val="clear" w:color="auto" w:fill="FFFFFF"/>
              <w:tabs>
                <w:tab w:val="right" w:pos="9636"/>
              </w:tabs>
              <w:snapToGrid w:val="0"/>
              <w:jc w:val="center"/>
              <w:rPr>
                <w:rFonts w:ascii="Noto Sans" w:hAnsi="Noto Sans" w:cs="Noto Sans"/>
                <w:color w:val="0000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4AC6DC0" w14:textId="77777777" w:rsidR="000C2B77" w:rsidRPr="00D52667" w:rsidRDefault="000C2B77">
            <w:pPr>
              <w:shd w:val="clear" w:color="auto" w:fill="FFFFFF"/>
              <w:tabs>
                <w:tab w:val="right" w:pos="9636"/>
              </w:tabs>
              <w:snapToGrid w:val="0"/>
              <w:jc w:val="center"/>
              <w:rPr>
                <w:rFonts w:ascii="Noto Sans" w:hAnsi="Noto Sans" w:cs="Noto Sans"/>
                <w:color w:val="0000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5FB19B7" w14:textId="77777777" w:rsidR="000C2B77" w:rsidRPr="00D52667" w:rsidRDefault="000C2B77">
            <w:pPr>
              <w:shd w:val="clear" w:color="auto" w:fill="FFFFFF"/>
              <w:tabs>
                <w:tab w:val="right" w:pos="9636"/>
              </w:tabs>
              <w:snapToGrid w:val="0"/>
              <w:jc w:val="center"/>
              <w:rPr>
                <w:rFonts w:ascii="Noto Sans" w:hAnsi="Noto Sans" w:cs="Noto Sans"/>
                <w:color w:val="000080"/>
                <w:sz w:val="20"/>
                <w:szCs w:val="20"/>
                <w:shd w:val="clear" w:color="auto" w:fill="FFFFFF"/>
              </w:rPr>
            </w:pPr>
          </w:p>
        </w:tc>
      </w:tr>
      <w:tr w:rsidR="000C2B77" w:rsidRPr="00D52667" w14:paraId="4A41E2D5" w14:textId="77777777" w:rsidTr="009B1553">
        <w:tc>
          <w:tcPr>
            <w:tcW w:w="23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320B7B" w14:textId="77777777" w:rsidR="000C2B77" w:rsidRPr="00394F40" w:rsidRDefault="000C2B77">
            <w:pPr>
              <w:pStyle w:val="Obsahtabuky"/>
              <w:shd w:val="clear" w:color="auto" w:fill="FFFFFF"/>
              <w:snapToGrid w:val="0"/>
              <w:rPr>
                <w:rFonts w:ascii="Noto Sans" w:hAnsi="Noto Sans" w:cs="Noto Sans"/>
                <w:color w:val="000000"/>
                <w:sz w:val="16"/>
                <w:szCs w:val="16"/>
              </w:rPr>
            </w:pPr>
          </w:p>
          <w:p w14:paraId="01EF3B17" w14:textId="77777777" w:rsidR="000C2B77" w:rsidRPr="00394F40" w:rsidRDefault="000C2B77">
            <w:pPr>
              <w:pStyle w:val="Obsahtabuky"/>
              <w:shd w:val="clear" w:color="auto" w:fill="FFFFFF"/>
              <w:snapToGrid w:val="0"/>
              <w:rPr>
                <w:rFonts w:ascii="Noto Sans" w:hAnsi="Noto Sans" w:cs="Noto Sans"/>
                <w:color w:val="000000"/>
                <w:sz w:val="16"/>
                <w:szCs w:val="16"/>
              </w:rPr>
            </w:pP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1BA86D2" w14:textId="77777777" w:rsidR="000C2B77" w:rsidRPr="00D52667" w:rsidRDefault="000C2B77">
            <w:pPr>
              <w:shd w:val="clear" w:color="auto" w:fill="FFFFFF"/>
              <w:tabs>
                <w:tab w:val="right" w:pos="9636"/>
              </w:tabs>
              <w:snapToGrid w:val="0"/>
              <w:jc w:val="center"/>
              <w:rPr>
                <w:rFonts w:ascii="Noto Sans" w:hAnsi="Noto Sans" w:cs="Noto Sans"/>
                <w:color w:val="0000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BD2F93C" w14:textId="77777777" w:rsidR="000C2B77" w:rsidRPr="00D52667" w:rsidRDefault="000C2B77">
            <w:pPr>
              <w:shd w:val="clear" w:color="auto" w:fill="FFFFFF"/>
              <w:tabs>
                <w:tab w:val="right" w:pos="9636"/>
              </w:tabs>
              <w:snapToGrid w:val="0"/>
              <w:jc w:val="center"/>
              <w:rPr>
                <w:rFonts w:ascii="Noto Sans" w:hAnsi="Noto Sans" w:cs="Noto Sans"/>
                <w:color w:val="0000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7B0668F" w14:textId="77777777" w:rsidR="000C2B77" w:rsidRPr="00D52667" w:rsidRDefault="000C2B77">
            <w:pPr>
              <w:shd w:val="clear" w:color="auto" w:fill="FFFFFF"/>
              <w:tabs>
                <w:tab w:val="right" w:pos="9636"/>
              </w:tabs>
              <w:snapToGrid w:val="0"/>
              <w:jc w:val="center"/>
              <w:rPr>
                <w:rFonts w:ascii="Noto Sans" w:hAnsi="Noto Sans" w:cs="Noto Sans"/>
                <w:color w:val="0000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55B6E36" w14:textId="77777777" w:rsidR="000C2B77" w:rsidRPr="00D52667" w:rsidRDefault="000C2B77">
            <w:pPr>
              <w:shd w:val="clear" w:color="auto" w:fill="FFFFFF"/>
              <w:tabs>
                <w:tab w:val="right" w:pos="9636"/>
              </w:tabs>
              <w:snapToGrid w:val="0"/>
              <w:jc w:val="center"/>
              <w:rPr>
                <w:rFonts w:ascii="Noto Sans" w:hAnsi="Noto Sans" w:cs="Noto Sans"/>
                <w:color w:val="0000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FA00DE5" w14:textId="77777777" w:rsidR="000C2B77" w:rsidRPr="00D52667" w:rsidRDefault="000C2B77">
            <w:pPr>
              <w:shd w:val="clear" w:color="auto" w:fill="FFFFFF"/>
              <w:tabs>
                <w:tab w:val="right" w:pos="9636"/>
              </w:tabs>
              <w:snapToGrid w:val="0"/>
              <w:jc w:val="center"/>
              <w:rPr>
                <w:rFonts w:ascii="Noto Sans" w:hAnsi="Noto Sans" w:cs="Noto Sans"/>
                <w:color w:val="000080"/>
                <w:sz w:val="20"/>
                <w:szCs w:val="20"/>
                <w:shd w:val="clear" w:color="auto" w:fill="FFFFFF"/>
              </w:rPr>
            </w:pPr>
          </w:p>
        </w:tc>
      </w:tr>
    </w:tbl>
    <w:p w14:paraId="451CEAE2" w14:textId="77777777" w:rsidR="00615501" w:rsidRDefault="00615501">
      <w:pPr>
        <w:tabs>
          <w:tab w:val="center" w:pos="1965"/>
          <w:tab w:val="center" w:pos="6540"/>
        </w:tabs>
        <w:rPr>
          <w:rFonts w:ascii="Noto Sans" w:hAnsi="Noto Sans" w:cs="Noto Sans"/>
          <w:b/>
          <w:bCs/>
          <w:color w:val="000000"/>
          <w:sz w:val="20"/>
          <w:szCs w:val="20"/>
        </w:rPr>
      </w:pPr>
    </w:p>
    <w:p w14:paraId="5CA7DAA5" w14:textId="6116DCAE" w:rsidR="000C2B77" w:rsidRPr="00D52667" w:rsidRDefault="000C2B77">
      <w:pPr>
        <w:tabs>
          <w:tab w:val="center" w:pos="1965"/>
          <w:tab w:val="center" w:pos="6540"/>
        </w:tabs>
        <w:rPr>
          <w:rFonts w:ascii="Noto Sans" w:hAnsi="Noto Sans" w:cs="Noto Sans"/>
          <w:sz w:val="20"/>
          <w:szCs w:val="20"/>
        </w:rPr>
      </w:pPr>
      <w:r w:rsidRPr="00D52667">
        <w:rPr>
          <w:rFonts w:ascii="Noto Sans" w:hAnsi="Noto Sans" w:cs="Noto Sans"/>
          <w:b/>
          <w:bCs/>
          <w:color w:val="000000"/>
          <w:sz w:val="20"/>
          <w:szCs w:val="20"/>
        </w:rPr>
        <w:t>C: Prílohy</w:t>
      </w:r>
    </w:p>
    <w:p w14:paraId="616FEC83" w14:textId="77777777" w:rsidR="000C2B77" w:rsidRPr="00D52667" w:rsidRDefault="000C2B77" w:rsidP="00AF3FC3">
      <w:pPr>
        <w:numPr>
          <w:ilvl w:val="0"/>
          <w:numId w:val="4"/>
        </w:numPr>
        <w:tabs>
          <w:tab w:val="clear" w:pos="720"/>
          <w:tab w:val="left" w:pos="0"/>
          <w:tab w:val="num" w:pos="426"/>
        </w:tabs>
        <w:spacing w:line="200" w:lineRule="exact"/>
        <w:ind w:left="426" w:hanging="284"/>
        <w:jc w:val="both"/>
        <w:rPr>
          <w:rFonts w:ascii="Noto Sans" w:hAnsi="Noto Sans" w:cs="Noto Sans"/>
          <w:sz w:val="18"/>
          <w:szCs w:val="18"/>
        </w:rPr>
      </w:pPr>
      <w:r w:rsidRPr="00D52667">
        <w:rPr>
          <w:rFonts w:ascii="Noto Sans" w:hAnsi="Noto Sans" w:cs="Noto Sans"/>
          <w:sz w:val="18"/>
          <w:szCs w:val="18"/>
        </w:rPr>
        <w:t xml:space="preserve">Aktuálny doklad o oprávnení podnikať (originál alebo overená kópia), resp. </w:t>
      </w:r>
      <w:r w:rsidR="00E22DD9" w:rsidRPr="00D52667">
        <w:rPr>
          <w:rFonts w:ascii="Noto Sans" w:hAnsi="Noto Sans" w:cs="Noto Sans"/>
          <w:sz w:val="18"/>
          <w:szCs w:val="18"/>
        </w:rPr>
        <w:t xml:space="preserve">overenú fotokópiu dokumentu o založení obchodnej spoločnosti a </w:t>
      </w:r>
      <w:r w:rsidRPr="00D52667">
        <w:rPr>
          <w:rFonts w:ascii="Noto Sans" w:hAnsi="Noto Sans" w:cs="Noto Sans"/>
          <w:sz w:val="18"/>
          <w:szCs w:val="18"/>
        </w:rPr>
        <w:t>doklad o podaní návrhu na zápis obchodnej spoločnosti do obchodného registra; doklady musia  zodpovedať navrhovanému účelu nájmu (resp. predmet podnikania je možné zosúladiť v súlade s bodom 10 SP)</w:t>
      </w:r>
    </w:p>
    <w:p w14:paraId="1DD13B54" w14:textId="77777777" w:rsidR="000C2B77" w:rsidRPr="00D52667" w:rsidRDefault="000C2B77" w:rsidP="00AF3FC3">
      <w:pPr>
        <w:pStyle w:val="Zkladntext"/>
        <w:numPr>
          <w:ilvl w:val="0"/>
          <w:numId w:val="4"/>
        </w:numPr>
        <w:tabs>
          <w:tab w:val="left" w:pos="0"/>
          <w:tab w:val="num" w:pos="426"/>
        </w:tabs>
        <w:spacing w:after="0" w:line="200" w:lineRule="exact"/>
        <w:ind w:left="426" w:hanging="284"/>
        <w:jc w:val="both"/>
        <w:rPr>
          <w:rFonts w:ascii="Noto Sans" w:hAnsi="Noto Sans" w:cs="Noto Sans"/>
          <w:sz w:val="18"/>
          <w:szCs w:val="18"/>
        </w:rPr>
      </w:pPr>
      <w:r w:rsidRPr="00D52667">
        <w:rPr>
          <w:rFonts w:ascii="Noto Sans" w:hAnsi="Noto Sans" w:cs="Noto Sans"/>
          <w:sz w:val="18"/>
          <w:szCs w:val="18"/>
        </w:rPr>
        <w:t xml:space="preserve">Právnická osoba: výpis z obchodného registra nie starší ako 3 mesiace k termínu stanovenému na predloženie súťažného návrhu (uvedené sa nevzťahuje na obchodnú spoločnosť, ktorá ešte nebola zapísaná do obchodného registra - </w:t>
      </w:r>
      <w:r w:rsidR="00E22DD9" w:rsidRPr="00D52667">
        <w:rPr>
          <w:rFonts w:ascii="Noto Sans" w:hAnsi="Noto Sans" w:cs="Noto Sans"/>
          <w:sz w:val="18"/>
          <w:szCs w:val="18"/>
        </w:rPr>
        <w:t>predkladá overenú fotokópiu dokumentu o založení obchodnej spoločnosti a doklad o podaní návrhu na jej zápis do obchodného registra</w:t>
      </w:r>
      <w:r w:rsidRPr="00D52667">
        <w:rPr>
          <w:rFonts w:ascii="Noto Sans" w:hAnsi="Noto Sans" w:cs="Noto Sans"/>
          <w:sz w:val="18"/>
          <w:szCs w:val="18"/>
        </w:rPr>
        <w:t>)</w:t>
      </w:r>
    </w:p>
    <w:p w14:paraId="7EDDC1E8" w14:textId="77777777" w:rsidR="000C2B77" w:rsidRPr="00D52667" w:rsidRDefault="000C2B77" w:rsidP="00AF3FC3">
      <w:pPr>
        <w:pStyle w:val="Zkladntext"/>
        <w:numPr>
          <w:ilvl w:val="0"/>
          <w:numId w:val="4"/>
        </w:numPr>
        <w:tabs>
          <w:tab w:val="left" w:pos="0"/>
          <w:tab w:val="num" w:pos="426"/>
        </w:tabs>
        <w:spacing w:after="0" w:line="200" w:lineRule="exact"/>
        <w:ind w:left="426" w:hanging="284"/>
        <w:jc w:val="both"/>
        <w:rPr>
          <w:rFonts w:ascii="Noto Sans" w:hAnsi="Noto Sans" w:cs="Noto Sans"/>
          <w:color w:val="FF3333"/>
          <w:sz w:val="18"/>
          <w:szCs w:val="18"/>
        </w:rPr>
      </w:pPr>
      <w:r w:rsidRPr="00D52667">
        <w:rPr>
          <w:rFonts w:ascii="Noto Sans" w:hAnsi="Noto Sans" w:cs="Noto Sans"/>
          <w:sz w:val="18"/>
          <w:szCs w:val="18"/>
        </w:rPr>
        <w:t>Fyzická osoba</w:t>
      </w:r>
      <w:r w:rsidR="00680DE1" w:rsidRPr="00D52667">
        <w:rPr>
          <w:rFonts w:ascii="Noto Sans" w:hAnsi="Noto Sans" w:cs="Noto Sans"/>
          <w:sz w:val="18"/>
          <w:szCs w:val="18"/>
        </w:rPr>
        <w:t xml:space="preserve"> -</w:t>
      </w:r>
      <w:r w:rsidRPr="00D52667">
        <w:rPr>
          <w:rFonts w:ascii="Noto Sans" w:hAnsi="Noto Sans" w:cs="Noto Sans"/>
          <w:sz w:val="18"/>
          <w:szCs w:val="18"/>
        </w:rPr>
        <w:t xml:space="preserve"> podnikateľ</w:t>
      </w:r>
      <w:r w:rsidR="00A35039" w:rsidRPr="00D52667">
        <w:rPr>
          <w:rFonts w:ascii="Noto Sans" w:hAnsi="Noto Sans" w:cs="Noto Sans"/>
          <w:sz w:val="18"/>
          <w:szCs w:val="18"/>
        </w:rPr>
        <w:t>:</w:t>
      </w:r>
      <w:r w:rsidRPr="00D52667">
        <w:rPr>
          <w:rFonts w:ascii="Noto Sans" w:hAnsi="Noto Sans" w:cs="Noto Sans"/>
          <w:sz w:val="18"/>
          <w:szCs w:val="18"/>
        </w:rPr>
        <w:t xml:space="preserve"> výpis zo živnostenského registra nie starší ako 3 mesiace k termínu stanovenému na predloženie súťažného návrhu</w:t>
      </w:r>
      <w:r w:rsidR="00A35039" w:rsidRPr="00D52667">
        <w:rPr>
          <w:rFonts w:ascii="Noto Sans" w:hAnsi="Noto Sans" w:cs="Noto Sans"/>
          <w:sz w:val="18"/>
          <w:szCs w:val="18"/>
        </w:rPr>
        <w:t>,</w:t>
      </w:r>
      <w:r w:rsidRPr="00D52667">
        <w:rPr>
          <w:rFonts w:ascii="Noto Sans" w:hAnsi="Noto Sans" w:cs="Noto Sans"/>
          <w:sz w:val="18"/>
          <w:szCs w:val="18"/>
        </w:rPr>
        <w:t xml:space="preserve"> podnikatelia</w:t>
      </w:r>
      <w:r w:rsidR="00A35039" w:rsidRPr="00D52667">
        <w:rPr>
          <w:rFonts w:ascii="Noto Sans" w:hAnsi="Noto Sans" w:cs="Noto Sans"/>
          <w:sz w:val="18"/>
          <w:szCs w:val="18"/>
        </w:rPr>
        <w:t xml:space="preserve"> predkladajú</w:t>
      </w:r>
      <w:r w:rsidRPr="00D52667">
        <w:rPr>
          <w:rFonts w:ascii="Noto Sans" w:hAnsi="Noto Sans" w:cs="Noto Sans"/>
          <w:sz w:val="18"/>
          <w:szCs w:val="18"/>
        </w:rPr>
        <w:t xml:space="preserve"> podľa § 2 ods. 2 písm. c) a d) Obch. zákonníka doklady podľa príslušných osobitných predpisov, ktoré ich oprávňujú podnikať</w:t>
      </w:r>
    </w:p>
    <w:p w14:paraId="1C64CA8F" w14:textId="77777777" w:rsidR="000C2B77" w:rsidRPr="00D52667" w:rsidRDefault="00EE7DD6" w:rsidP="00AF3FC3">
      <w:pPr>
        <w:pStyle w:val="Zkladntext"/>
        <w:numPr>
          <w:ilvl w:val="0"/>
          <w:numId w:val="4"/>
        </w:numPr>
        <w:tabs>
          <w:tab w:val="left" w:pos="360"/>
          <w:tab w:val="num" w:pos="426"/>
          <w:tab w:val="left" w:pos="720"/>
        </w:tabs>
        <w:spacing w:after="0" w:line="200" w:lineRule="exact"/>
        <w:ind w:left="426" w:hanging="284"/>
        <w:jc w:val="both"/>
        <w:rPr>
          <w:rFonts w:ascii="Noto Sans" w:hAnsi="Noto Sans" w:cs="Noto Sans"/>
          <w:sz w:val="18"/>
          <w:szCs w:val="18"/>
        </w:rPr>
      </w:pPr>
      <w:r>
        <w:rPr>
          <w:rFonts w:ascii="Noto Sans" w:hAnsi="Noto Sans" w:cs="Noto Sans"/>
          <w:sz w:val="18"/>
          <w:szCs w:val="18"/>
        </w:rPr>
        <w:t xml:space="preserve"> </w:t>
      </w:r>
      <w:r w:rsidR="000C2B77" w:rsidRPr="00D52667">
        <w:rPr>
          <w:rFonts w:ascii="Noto Sans" w:hAnsi="Noto Sans" w:cs="Noto Sans"/>
          <w:sz w:val="18"/>
          <w:szCs w:val="18"/>
        </w:rPr>
        <w:t>Fyzická osoba – nepodnikateľ môže dať ponuku na prenájom skladu resp. priestoru alebo ateliéru pre vlastnú tvorivú činnosť</w:t>
      </w:r>
      <w:r w:rsidR="00680DE1" w:rsidRPr="00D52667">
        <w:rPr>
          <w:rFonts w:ascii="Noto Sans" w:hAnsi="Noto Sans" w:cs="Noto Sans"/>
          <w:sz w:val="18"/>
          <w:szCs w:val="18"/>
        </w:rPr>
        <w:t xml:space="preserve"> alebo svoju kanceláriu. Fyzická osoba – nepodnikateľ predkladá spolu so súťažným návrhom podpísané tlačivo – Informácie o spracúvaní osobných údajov</w:t>
      </w:r>
    </w:p>
    <w:p w14:paraId="61BB8B5E" w14:textId="77777777" w:rsidR="000C2B77" w:rsidRPr="00D52667" w:rsidRDefault="00EE7DD6" w:rsidP="00AF3FC3">
      <w:pPr>
        <w:pStyle w:val="Zkladntext"/>
        <w:numPr>
          <w:ilvl w:val="0"/>
          <w:numId w:val="4"/>
        </w:numPr>
        <w:tabs>
          <w:tab w:val="left" w:pos="360"/>
          <w:tab w:val="num" w:pos="426"/>
          <w:tab w:val="left" w:pos="720"/>
        </w:tabs>
        <w:spacing w:after="0" w:line="200" w:lineRule="exact"/>
        <w:ind w:left="426" w:hanging="284"/>
        <w:jc w:val="both"/>
        <w:rPr>
          <w:rFonts w:ascii="Noto Sans" w:hAnsi="Noto Sans" w:cs="Noto Sans"/>
          <w:sz w:val="18"/>
          <w:szCs w:val="18"/>
        </w:rPr>
      </w:pPr>
      <w:r>
        <w:rPr>
          <w:rFonts w:ascii="Noto Sans" w:hAnsi="Noto Sans" w:cs="Noto Sans"/>
          <w:sz w:val="18"/>
          <w:szCs w:val="18"/>
        </w:rPr>
        <w:t xml:space="preserve"> </w:t>
      </w:r>
      <w:r w:rsidR="000C2B77" w:rsidRPr="00D52667">
        <w:rPr>
          <w:rFonts w:ascii="Noto Sans" w:hAnsi="Noto Sans" w:cs="Noto Sans"/>
          <w:sz w:val="18"/>
          <w:szCs w:val="18"/>
        </w:rPr>
        <w:t>Občianske združenia, neziskové organizácie - predkladajú stanovy resp. zakladaciu listinu v</w:t>
      </w:r>
      <w:r w:rsidR="00680DE1" w:rsidRPr="00D52667">
        <w:rPr>
          <w:rFonts w:ascii="Noto Sans" w:hAnsi="Noto Sans" w:cs="Noto Sans"/>
          <w:sz w:val="18"/>
          <w:szCs w:val="18"/>
        </w:rPr>
        <w:t> poslednom úplnom znení</w:t>
      </w:r>
      <w:r w:rsidR="000C2B77" w:rsidRPr="00D52667">
        <w:rPr>
          <w:rFonts w:ascii="Noto Sans" w:hAnsi="Noto Sans" w:cs="Noto Sans"/>
          <w:sz w:val="18"/>
          <w:szCs w:val="18"/>
        </w:rPr>
        <w:t xml:space="preserve"> </w:t>
      </w:r>
    </w:p>
    <w:p w14:paraId="72DE708F" w14:textId="77777777" w:rsidR="000C2B77" w:rsidRPr="00D52667" w:rsidRDefault="000C2B77" w:rsidP="00AF3FC3">
      <w:pPr>
        <w:numPr>
          <w:ilvl w:val="0"/>
          <w:numId w:val="4"/>
        </w:numPr>
        <w:tabs>
          <w:tab w:val="num" w:pos="426"/>
        </w:tabs>
        <w:spacing w:line="200" w:lineRule="exact"/>
        <w:ind w:left="426" w:hanging="284"/>
        <w:jc w:val="both"/>
        <w:rPr>
          <w:rFonts w:ascii="Noto Sans" w:hAnsi="Noto Sans" w:cs="Noto Sans"/>
          <w:sz w:val="18"/>
          <w:szCs w:val="18"/>
        </w:rPr>
      </w:pPr>
      <w:r w:rsidRPr="00D52667">
        <w:rPr>
          <w:rFonts w:ascii="Noto Sans" w:hAnsi="Noto Sans" w:cs="Noto Sans"/>
          <w:sz w:val="18"/>
          <w:szCs w:val="18"/>
        </w:rPr>
        <w:t>Fotokópia dokladu o zložení zábezpeky</w:t>
      </w:r>
    </w:p>
    <w:p w14:paraId="5A910EDD" w14:textId="77777777" w:rsidR="000C2B77" w:rsidRPr="000171CC" w:rsidRDefault="000C2B77" w:rsidP="00AF3FC3">
      <w:pPr>
        <w:numPr>
          <w:ilvl w:val="0"/>
          <w:numId w:val="4"/>
        </w:numPr>
        <w:tabs>
          <w:tab w:val="num" w:pos="426"/>
        </w:tabs>
        <w:spacing w:line="200" w:lineRule="exact"/>
        <w:ind w:left="426" w:hanging="284"/>
        <w:jc w:val="both"/>
        <w:rPr>
          <w:rFonts w:ascii="Noto Sans" w:hAnsi="Noto Sans" w:cs="Noto Sans"/>
          <w:color w:val="000000"/>
          <w:sz w:val="20"/>
          <w:szCs w:val="20"/>
        </w:rPr>
      </w:pPr>
      <w:r w:rsidRPr="00D52667">
        <w:rPr>
          <w:rFonts w:ascii="Noto Sans" w:hAnsi="Noto Sans" w:cs="Noto Sans"/>
          <w:color w:val="000000"/>
          <w:sz w:val="18"/>
          <w:szCs w:val="18"/>
        </w:rPr>
        <w:t>Ak sa uchádzač zaujíma o viaceré priestory súčasne, uviesť či má záujem v prípade úspechu u všetkých priestorov o ich prenájom, alebo ak nie uviesť, ktorý z priestorov preferuje</w:t>
      </w:r>
    </w:p>
    <w:p w14:paraId="09F42A4D" w14:textId="77777777" w:rsidR="00AF3FC3" w:rsidRPr="00D52667" w:rsidRDefault="00AF3FC3" w:rsidP="00AF3FC3">
      <w:pPr>
        <w:spacing w:line="200" w:lineRule="exact"/>
        <w:ind w:left="426"/>
        <w:jc w:val="both"/>
        <w:rPr>
          <w:rFonts w:ascii="Noto Sans" w:hAnsi="Noto Sans" w:cs="Noto Sans"/>
          <w:color w:val="000000"/>
          <w:sz w:val="20"/>
          <w:szCs w:val="20"/>
        </w:rPr>
      </w:pPr>
    </w:p>
    <w:p w14:paraId="770782AB" w14:textId="77777777" w:rsidR="00B41979" w:rsidRPr="00AF3FC3" w:rsidRDefault="00552705" w:rsidP="00AF3FC3">
      <w:pPr>
        <w:spacing w:line="200" w:lineRule="exact"/>
        <w:rPr>
          <w:rFonts w:ascii="Noto Sans" w:hAnsi="Noto Sans" w:cs="Noto Sans"/>
          <w:color w:val="000000"/>
          <w:spacing w:val="-8"/>
          <w:kern w:val="19"/>
          <w:sz w:val="19"/>
          <w:szCs w:val="19"/>
        </w:rPr>
      </w:pPr>
      <w:r w:rsidRPr="00AF3FC3">
        <w:rPr>
          <w:rFonts w:ascii="Noto Sans" w:hAnsi="Noto Sans" w:cs="Noto Sans"/>
          <w:color w:val="000000"/>
          <w:spacing w:val="-8"/>
          <w:kern w:val="19"/>
          <w:sz w:val="19"/>
          <w:szCs w:val="19"/>
        </w:rPr>
        <w:t>Podpísaním súťažného návrhu uchádzač potvrdzuje, že sa oboznámil aj s návrhom príslušnej zmluvy a tento návrh akceptuje.</w:t>
      </w:r>
    </w:p>
    <w:p w14:paraId="762CCAE3" w14:textId="77777777" w:rsidR="00EE7DD6" w:rsidRPr="003137B0" w:rsidRDefault="00EE7DD6">
      <w:pPr>
        <w:tabs>
          <w:tab w:val="left" w:pos="510"/>
        </w:tabs>
        <w:jc w:val="both"/>
        <w:rPr>
          <w:rFonts w:ascii="Noto Sans" w:hAnsi="Noto Sans" w:cs="Noto Sans"/>
          <w:color w:val="000000"/>
          <w:sz w:val="19"/>
          <w:szCs w:val="19"/>
        </w:rPr>
      </w:pPr>
    </w:p>
    <w:p w14:paraId="2F704E8B" w14:textId="77777777" w:rsidR="003137B0" w:rsidRDefault="000C2B77">
      <w:pPr>
        <w:tabs>
          <w:tab w:val="left" w:pos="510"/>
        </w:tabs>
        <w:jc w:val="both"/>
        <w:rPr>
          <w:rFonts w:ascii="Noto Sans" w:hAnsi="Noto Sans" w:cs="Noto Sans"/>
          <w:color w:val="000000"/>
          <w:sz w:val="19"/>
          <w:szCs w:val="19"/>
        </w:rPr>
      </w:pPr>
      <w:r w:rsidRPr="003137B0">
        <w:rPr>
          <w:rFonts w:ascii="Noto Sans" w:hAnsi="Noto Sans" w:cs="Noto Sans"/>
          <w:color w:val="000000"/>
          <w:sz w:val="19"/>
          <w:szCs w:val="19"/>
        </w:rPr>
        <w:t>V Košiciach, dňa</w:t>
      </w:r>
    </w:p>
    <w:p w14:paraId="41BE7DE7" w14:textId="77777777" w:rsidR="009B1553" w:rsidRDefault="009B1553">
      <w:pPr>
        <w:tabs>
          <w:tab w:val="left" w:pos="510"/>
        </w:tabs>
        <w:jc w:val="both"/>
        <w:rPr>
          <w:rFonts w:ascii="Noto Sans" w:hAnsi="Noto Sans" w:cs="Noto Sans"/>
          <w:color w:val="000000"/>
          <w:sz w:val="19"/>
          <w:szCs w:val="19"/>
        </w:rPr>
      </w:pPr>
    </w:p>
    <w:p w14:paraId="0281E984" w14:textId="72208642" w:rsidR="000C2B77" w:rsidRPr="003137B0" w:rsidRDefault="000C2B77">
      <w:pPr>
        <w:tabs>
          <w:tab w:val="left" w:pos="510"/>
        </w:tabs>
        <w:jc w:val="both"/>
        <w:rPr>
          <w:rFonts w:ascii="Noto Sans" w:hAnsi="Noto Sans" w:cs="Noto Sans"/>
          <w:color w:val="000000"/>
          <w:sz w:val="19"/>
          <w:szCs w:val="19"/>
        </w:rPr>
      </w:pPr>
      <w:r w:rsidRPr="003137B0">
        <w:rPr>
          <w:rFonts w:ascii="Noto Sans" w:hAnsi="Noto Sans" w:cs="Noto Sans"/>
          <w:color w:val="000000"/>
          <w:sz w:val="19"/>
          <w:szCs w:val="19"/>
        </w:rPr>
        <w:tab/>
      </w:r>
      <w:r w:rsidRPr="003137B0">
        <w:rPr>
          <w:rFonts w:ascii="Noto Sans" w:hAnsi="Noto Sans" w:cs="Noto Sans"/>
          <w:color w:val="000000"/>
          <w:sz w:val="19"/>
          <w:szCs w:val="19"/>
        </w:rPr>
        <w:tab/>
      </w:r>
      <w:r w:rsidRPr="003137B0">
        <w:rPr>
          <w:rFonts w:ascii="Noto Sans" w:hAnsi="Noto Sans" w:cs="Noto Sans"/>
          <w:color w:val="000000"/>
          <w:sz w:val="19"/>
          <w:szCs w:val="19"/>
        </w:rPr>
        <w:tab/>
      </w:r>
      <w:r w:rsidRPr="003137B0">
        <w:rPr>
          <w:rFonts w:ascii="Noto Sans" w:hAnsi="Noto Sans" w:cs="Noto Sans"/>
          <w:color w:val="000000"/>
          <w:sz w:val="19"/>
          <w:szCs w:val="19"/>
        </w:rPr>
        <w:tab/>
      </w:r>
      <w:r w:rsidRPr="003137B0">
        <w:rPr>
          <w:rFonts w:ascii="Noto Sans" w:hAnsi="Noto Sans" w:cs="Noto Sans"/>
          <w:color w:val="000000"/>
          <w:sz w:val="19"/>
          <w:szCs w:val="19"/>
        </w:rPr>
        <w:tab/>
      </w:r>
      <w:r w:rsidRPr="003137B0">
        <w:rPr>
          <w:rFonts w:ascii="Noto Sans" w:hAnsi="Noto Sans" w:cs="Noto Sans"/>
          <w:color w:val="000000"/>
          <w:sz w:val="19"/>
          <w:szCs w:val="19"/>
        </w:rPr>
        <w:tab/>
      </w:r>
      <w:r w:rsidRPr="003137B0">
        <w:rPr>
          <w:rFonts w:ascii="Noto Sans" w:hAnsi="Noto Sans" w:cs="Noto Sans"/>
          <w:color w:val="000000"/>
          <w:sz w:val="19"/>
          <w:szCs w:val="19"/>
        </w:rPr>
        <w:tab/>
      </w:r>
      <w:r w:rsidRPr="003137B0">
        <w:rPr>
          <w:rFonts w:ascii="Noto Sans" w:hAnsi="Noto Sans" w:cs="Noto Sans"/>
          <w:color w:val="000000"/>
          <w:sz w:val="19"/>
          <w:szCs w:val="19"/>
        </w:rPr>
        <w:tab/>
      </w:r>
      <w:r w:rsidRPr="003137B0">
        <w:rPr>
          <w:rFonts w:ascii="Noto Sans" w:hAnsi="Noto Sans" w:cs="Noto Sans"/>
          <w:color w:val="000000"/>
          <w:sz w:val="19"/>
          <w:szCs w:val="19"/>
        </w:rPr>
        <w:tab/>
      </w:r>
      <w:r w:rsidRPr="003137B0">
        <w:rPr>
          <w:rFonts w:ascii="Noto Sans" w:hAnsi="Noto Sans" w:cs="Noto Sans"/>
          <w:color w:val="000000"/>
          <w:sz w:val="19"/>
          <w:szCs w:val="19"/>
        </w:rPr>
        <w:tab/>
        <w:t>…..........................................</w:t>
      </w:r>
    </w:p>
    <w:p w14:paraId="4CE81736" w14:textId="23AE57C8" w:rsidR="000C2B77" w:rsidRPr="003137B0" w:rsidRDefault="000C2B77">
      <w:pPr>
        <w:tabs>
          <w:tab w:val="left" w:pos="510"/>
        </w:tabs>
        <w:jc w:val="both"/>
        <w:rPr>
          <w:rFonts w:ascii="Noto Sans" w:hAnsi="Noto Sans" w:cs="Noto Sans"/>
          <w:sz w:val="19"/>
          <w:szCs w:val="19"/>
        </w:rPr>
      </w:pPr>
      <w:r w:rsidRPr="003137B0">
        <w:rPr>
          <w:rFonts w:ascii="Noto Sans" w:hAnsi="Noto Sans" w:cs="Noto Sans"/>
          <w:color w:val="000000"/>
          <w:sz w:val="19"/>
          <w:szCs w:val="19"/>
        </w:rPr>
        <w:tab/>
      </w:r>
      <w:r w:rsidRPr="003137B0">
        <w:rPr>
          <w:rFonts w:ascii="Noto Sans" w:hAnsi="Noto Sans" w:cs="Noto Sans"/>
          <w:color w:val="000000"/>
          <w:sz w:val="19"/>
          <w:szCs w:val="19"/>
        </w:rPr>
        <w:tab/>
      </w:r>
      <w:r w:rsidRPr="003137B0">
        <w:rPr>
          <w:rFonts w:ascii="Noto Sans" w:hAnsi="Noto Sans" w:cs="Noto Sans"/>
          <w:color w:val="000000"/>
          <w:sz w:val="19"/>
          <w:szCs w:val="19"/>
        </w:rPr>
        <w:tab/>
      </w:r>
      <w:r w:rsidRPr="003137B0">
        <w:rPr>
          <w:rFonts w:ascii="Noto Sans" w:hAnsi="Noto Sans" w:cs="Noto Sans"/>
          <w:color w:val="000000"/>
          <w:sz w:val="19"/>
          <w:szCs w:val="19"/>
        </w:rPr>
        <w:tab/>
      </w:r>
      <w:r w:rsidRPr="003137B0">
        <w:rPr>
          <w:rFonts w:ascii="Noto Sans" w:hAnsi="Noto Sans" w:cs="Noto Sans"/>
          <w:color w:val="000000"/>
          <w:sz w:val="19"/>
          <w:szCs w:val="19"/>
        </w:rPr>
        <w:tab/>
      </w:r>
      <w:r w:rsidRPr="003137B0">
        <w:rPr>
          <w:rFonts w:ascii="Noto Sans" w:hAnsi="Noto Sans" w:cs="Noto Sans"/>
          <w:color w:val="000000"/>
          <w:sz w:val="19"/>
          <w:szCs w:val="19"/>
        </w:rPr>
        <w:tab/>
      </w:r>
      <w:r w:rsidRPr="003137B0">
        <w:rPr>
          <w:rFonts w:ascii="Noto Sans" w:hAnsi="Noto Sans" w:cs="Noto Sans"/>
          <w:color w:val="000000"/>
          <w:sz w:val="19"/>
          <w:szCs w:val="19"/>
        </w:rPr>
        <w:tab/>
      </w:r>
      <w:r w:rsidRPr="003137B0">
        <w:rPr>
          <w:rFonts w:ascii="Noto Sans" w:hAnsi="Noto Sans" w:cs="Noto Sans"/>
          <w:color w:val="000000"/>
          <w:sz w:val="19"/>
          <w:szCs w:val="19"/>
        </w:rPr>
        <w:tab/>
      </w:r>
      <w:r w:rsidRPr="003137B0">
        <w:rPr>
          <w:rFonts w:ascii="Noto Sans" w:hAnsi="Noto Sans" w:cs="Noto Sans"/>
          <w:color w:val="000000"/>
          <w:sz w:val="19"/>
          <w:szCs w:val="19"/>
        </w:rPr>
        <w:tab/>
      </w:r>
      <w:r w:rsidR="008C74C0" w:rsidRPr="003137B0">
        <w:rPr>
          <w:rFonts w:ascii="Noto Sans" w:hAnsi="Noto Sans" w:cs="Noto Sans"/>
          <w:color w:val="000000"/>
          <w:sz w:val="19"/>
          <w:szCs w:val="19"/>
        </w:rPr>
        <w:t xml:space="preserve">                   </w:t>
      </w:r>
      <w:r w:rsidRPr="003137B0">
        <w:rPr>
          <w:rFonts w:ascii="Noto Sans" w:hAnsi="Noto Sans" w:cs="Noto Sans"/>
          <w:color w:val="000000"/>
          <w:sz w:val="19"/>
          <w:szCs w:val="19"/>
        </w:rPr>
        <w:t xml:space="preserve"> </w:t>
      </w:r>
      <w:r w:rsidR="00357B45">
        <w:rPr>
          <w:rFonts w:ascii="Noto Sans" w:hAnsi="Noto Sans" w:cs="Noto Sans"/>
          <w:color w:val="000000"/>
          <w:sz w:val="19"/>
          <w:szCs w:val="19"/>
        </w:rPr>
        <w:t xml:space="preserve">   </w:t>
      </w:r>
      <w:r w:rsidRPr="003137B0">
        <w:rPr>
          <w:rFonts w:ascii="Noto Sans" w:hAnsi="Noto Sans" w:cs="Noto Sans"/>
          <w:color w:val="000000"/>
          <w:sz w:val="19"/>
          <w:szCs w:val="19"/>
        </w:rPr>
        <w:t>podpis účastníka</w:t>
      </w:r>
    </w:p>
    <w:sectPr w:rsidR="000C2B77" w:rsidRPr="003137B0" w:rsidSect="005F46E4">
      <w:headerReference w:type="default" r:id="rId8"/>
      <w:pgSz w:w="11906" w:h="16838" w:code="9"/>
      <w:pgMar w:top="709" w:right="567" w:bottom="567" w:left="56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90BC00" w14:textId="77777777" w:rsidR="00AC399A" w:rsidRDefault="00AC399A">
      <w:r>
        <w:separator/>
      </w:r>
    </w:p>
  </w:endnote>
  <w:endnote w:type="continuationSeparator" w:id="0">
    <w:p w14:paraId="3C02375C" w14:textId="77777777" w:rsidR="00AC399A" w:rsidRDefault="00AC399A">
      <w:r>
        <w:continuationSeparator/>
      </w:r>
    </w:p>
  </w:endnote>
  <w:endnote w:type="continuationNotice" w:id="1">
    <w:p w14:paraId="2FBEB3FD" w14:textId="77777777" w:rsidR="00AC399A" w:rsidRDefault="00AC39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OpenSymbol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B7A48" w14:textId="77777777" w:rsidR="00AC399A" w:rsidRDefault="00AC399A">
      <w:r>
        <w:separator/>
      </w:r>
    </w:p>
  </w:footnote>
  <w:footnote w:type="continuationSeparator" w:id="0">
    <w:p w14:paraId="1C5091FE" w14:textId="77777777" w:rsidR="00AC399A" w:rsidRDefault="00AC399A">
      <w:r>
        <w:continuationSeparator/>
      </w:r>
    </w:p>
  </w:footnote>
  <w:footnote w:type="continuationNotice" w:id="1">
    <w:p w14:paraId="6EA56BC6" w14:textId="77777777" w:rsidR="00AC399A" w:rsidRDefault="00AC399A"/>
  </w:footnote>
  <w:footnote w:id="2">
    <w:p w14:paraId="2EB16146" w14:textId="77777777" w:rsidR="002C1E68" w:rsidRPr="009B1553" w:rsidRDefault="002C1E68">
      <w:pPr>
        <w:pStyle w:val="Textpoznmkypodiarou"/>
        <w:rPr>
          <w:rFonts w:ascii="Noto Sans" w:hAnsi="Noto Sans" w:cs="Noto Sans"/>
          <w:sz w:val="16"/>
          <w:szCs w:val="16"/>
        </w:rPr>
      </w:pPr>
      <w:r w:rsidRPr="009B1553">
        <w:rPr>
          <w:rStyle w:val="Znakyprepoznmkupodiarou"/>
          <w:rFonts w:ascii="Noto Sans" w:hAnsi="Noto Sans" w:cs="Noto Sans"/>
          <w:sz w:val="16"/>
          <w:szCs w:val="16"/>
        </w:rPr>
        <w:footnoteRef/>
      </w:r>
      <w:r w:rsidRPr="009B1553">
        <w:rPr>
          <w:rFonts w:ascii="Noto Sans" w:hAnsi="Noto Sans" w:cs="Noto Sans"/>
          <w:sz w:val="16"/>
          <w:szCs w:val="16"/>
        </w:rPr>
        <w:tab/>
        <w:t>Navrhnutá cena nájmu nesmie byť nižšia ako je stanovená minimálna cena vyhlasovateľom súťaže.</w:t>
      </w:r>
    </w:p>
  </w:footnote>
  <w:footnote w:id="3">
    <w:p w14:paraId="65ED7685" w14:textId="2326D952" w:rsidR="002C1E68" w:rsidRDefault="002C1E68">
      <w:pPr>
        <w:pStyle w:val="Textpoznmkypodiarou"/>
      </w:pPr>
      <w:r w:rsidRPr="009B1553">
        <w:rPr>
          <w:rStyle w:val="Znakyprepoznmkupodiarou"/>
          <w:rFonts w:ascii="Noto Sans" w:hAnsi="Noto Sans" w:cs="Noto Sans"/>
          <w:sz w:val="16"/>
          <w:szCs w:val="16"/>
        </w:rPr>
        <w:footnoteRef/>
      </w:r>
      <w:r w:rsidRPr="009B1553">
        <w:rPr>
          <w:rFonts w:ascii="Noto Sans" w:hAnsi="Noto Sans" w:cs="Noto Sans"/>
          <w:sz w:val="16"/>
          <w:szCs w:val="16"/>
        </w:rPr>
        <w:tab/>
      </w:r>
      <w:r w:rsidRPr="009B1553">
        <w:rPr>
          <w:rFonts w:ascii="Noto Sans" w:hAnsi="Noto Sans" w:cs="Noto Sans"/>
          <w:sz w:val="16"/>
          <w:szCs w:val="16"/>
        </w:rPr>
        <w:t>V prípade nájmu (podnájmu) na dobu určitú presahujúcu 3 roky je potrebné uviesť aj výšku navrhovaného technického zhodnotenia</w:t>
      </w:r>
      <w:r w:rsidR="00066171">
        <w:rPr>
          <w:rFonts w:ascii="Noto Sans" w:hAnsi="Noto Sans" w:cs="Noto Sans"/>
          <w:sz w:val="16"/>
          <w:szCs w:val="16"/>
        </w:rPr>
        <w:t xml:space="preserve"> (</w:t>
      </w:r>
      <w:r w:rsidR="006E2E98">
        <w:rPr>
          <w:rFonts w:ascii="Noto Sans" w:hAnsi="Noto Sans" w:cs="Noto Sans"/>
          <w:sz w:val="16"/>
          <w:szCs w:val="16"/>
        </w:rPr>
        <w:t>Štatút mesta Košice</w:t>
      </w:r>
      <w:r w:rsidR="008051E7">
        <w:rPr>
          <w:rFonts w:ascii="Noto Sans" w:hAnsi="Noto Sans" w:cs="Noto Sans"/>
          <w:sz w:val="16"/>
          <w:szCs w:val="16"/>
        </w:rPr>
        <w:t xml:space="preserve"> </w:t>
      </w:r>
      <w:r w:rsidR="00312474">
        <w:rPr>
          <w:rFonts w:ascii="Noto Sans" w:hAnsi="Noto Sans" w:cs="Noto Sans"/>
          <w:sz w:val="16"/>
          <w:szCs w:val="16"/>
        </w:rPr>
        <w:t>§75</w:t>
      </w:r>
      <w:r w:rsidR="004D6EAF">
        <w:rPr>
          <w:rFonts w:ascii="Noto Sans" w:hAnsi="Noto Sans" w:cs="Noto Sans"/>
          <w:sz w:val="16"/>
          <w:szCs w:val="16"/>
        </w:rPr>
        <w:t xml:space="preserve"> ods. 2, písm. c), §76 ods. 3</w:t>
      </w:r>
      <w:r w:rsidR="000C1621">
        <w:rPr>
          <w:rFonts w:ascii="Noto Sans" w:hAnsi="Noto Sans" w:cs="Noto Sans"/>
          <w:sz w:val="16"/>
          <w:szCs w:val="16"/>
        </w:rPr>
        <w:t>)</w:t>
      </w:r>
      <w:r w:rsidRPr="009B1553">
        <w:rPr>
          <w:rFonts w:ascii="Noto Sans" w:hAnsi="Noto Sans" w:cs="Noto Sans"/>
          <w:sz w:val="16"/>
          <w:szCs w:val="16"/>
        </w:rPr>
        <w:t>. V prípade nájmu (podnájmu) na dobu určitú nesmie doba nájmu presiahnuť 15 rokov.</w:t>
      </w:r>
      <w:r w:rsidR="002B6966">
        <w:rPr>
          <w:rFonts w:ascii="Noto Sans" w:hAnsi="Noto Sans" w:cs="Noto Sans"/>
          <w:sz w:val="16"/>
          <w:szCs w:val="16"/>
        </w:rPr>
        <w:t xml:space="preserve"> </w:t>
      </w:r>
      <w:r w:rsidR="00D662AD">
        <w:rPr>
          <w:rFonts w:ascii="Noto Sans" w:hAnsi="Noto Sans" w:cs="Noto Sans"/>
          <w:sz w:val="16"/>
          <w:szCs w:val="16"/>
        </w:rPr>
        <w:t>Nájom majetku mesta na dobu určitú viac ako 10 rokov</w:t>
      </w:r>
      <w:r w:rsidR="00AA5753">
        <w:rPr>
          <w:rFonts w:ascii="Noto Sans" w:hAnsi="Noto Sans" w:cs="Noto Sans"/>
          <w:sz w:val="16"/>
          <w:szCs w:val="16"/>
        </w:rPr>
        <w:t xml:space="preserve"> podlieha </w:t>
      </w:r>
      <w:r w:rsidR="00E77ED8">
        <w:rPr>
          <w:rFonts w:ascii="Noto Sans" w:hAnsi="Noto Sans" w:cs="Noto Sans"/>
          <w:sz w:val="16"/>
          <w:szCs w:val="16"/>
        </w:rPr>
        <w:t>s</w:t>
      </w:r>
      <w:r w:rsidR="002B6966">
        <w:rPr>
          <w:rFonts w:ascii="Noto Sans" w:hAnsi="Noto Sans" w:cs="Noto Sans"/>
          <w:sz w:val="16"/>
          <w:szCs w:val="16"/>
        </w:rPr>
        <w:t>chváleniu mestským zastupiteľstvom</w:t>
      </w:r>
      <w:r w:rsidR="00D659D1">
        <w:rPr>
          <w:rFonts w:ascii="Noto Sans" w:hAnsi="Noto Sans" w:cs="Noto Sans"/>
          <w:sz w:val="16"/>
          <w:szCs w:val="16"/>
        </w:rPr>
        <w:t xml:space="preserve"> (</w:t>
      </w:r>
      <w:r w:rsidR="006E2E98">
        <w:rPr>
          <w:rFonts w:ascii="Noto Sans" w:hAnsi="Noto Sans" w:cs="Noto Sans"/>
          <w:sz w:val="16"/>
          <w:szCs w:val="16"/>
        </w:rPr>
        <w:t>Š</w:t>
      </w:r>
      <w:r w:rsidR="00E11544">
        <w:rPr>
          <w:rFonts w:ascii="Noto Sans" w:hAnsi="Noto Sans" w:cs="Noto Sans"/>
          <w:sz w:val="16"/>
          <w:szCs w:val="16"/>
        </w:rPr>
        <w:t>tatút mesta Košice §53, ods. 2, písm</w:t>
      </w:r>
      <w:r w:rsidR="003055CF">
        <w:rPr>
          <w:rFonts w:ascii="Noto Sans" w:hAnsi="Noto Sans" w:cs="Noto Sans"/>
          <w:sz w:val="16"/>
          <w:szCs w:val="16"/>
        </w:rPr>
        <w:t>. d)</w:t>
      </w:r>
      <w:r w:rsidR="00D659D1">
        <w:rPr>
          <w:rFonts w:ascii="Noto Sans" w:hAnsi="Noto Sans" w:cs="Noto Sans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726FB" w14:textId="44AB37EC" w:rsidR="006949CF" w:rsidRPr="00615501" w:rsidRDefault="00C32BF5" w:rsidP="00615501">
    <w:pPr>
      <w:pStyle w:val="Hlavika"/>
      <w:jc w:val="right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935" distR="114935" simplePos="0" relativeHeight="251658240" behindDoc="0" locked="0" layoutInCell="1" allowOverlap="1" wp14:anchorId="7ECF5D8A" wp14:editId="75FEA274">
          <wp:simplePos x="0" y="0"/>
          <wp:positionH relativeFrom="column">
            <wp:posOffset>-85725</wp:posOffset>
          </wp:positionH>
          <wp:positionV relativeFrom="paragraph">
            <wp:posOffset>-304800</wp:posOffset>
          </wp:positionV>
          <wp:extent cx="1585595" cy="537845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5595" cy="53784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5501" w:rsidRPr="00615501">
      <w:rPr>
        <w:rFonts w:ascii="Noto Sans" w:hAnsi="Noto Sans" w:cs="Noto Sans"/>
        <w:b/>
        <w:bCs/>
        <w:sz w:val="20"/>
        <w:szCs w:val="20"/>
      </w:rPr>
      <w:t>Príloha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64EC8A8"/>
    <w:name w:val="WW8Num1"/>
    <w:lvl w:ilvl="0">
      <w:start w:val="1"/>
      <w:numFmt w:val="bullet"/>
      <w:lvlText w:val=""/>
      <w:lvlJc w:val="left"/>
      <w:rPr>
        <w:rFonts w:ascii="Symbol" w:hAnsi="Symbol" w:cs="StarSymbol"/>
        <w:color w:val="auto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364"/>
        </w:tabs>
        <w:ind w:left="284" w:firstLine="0"/>
      </w:pPr>
      <w:rPr>
        <w:rFonts w:ascii="Symbol" w:hAnsi="Symbol" w:cs="StarSymbol"/>
        <w:color w:val="0000FF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724"/>
        </w:tabs>
        <w:ind w:left="284" w:firstLine="0"/>
      </w:pPr>
      <w:rPr>
        <w:rFonts w:ascii="Symbol" w:hAnsi="Symbol" w:cs="StarSymbol"/>
        <w:color w:val="0000FF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084"/>
        </w:tabs>
        <w:ind w:left="284" w:firstLine="0"/>
      </w:pPr>
      <w:rPr>
        <w:rFonts w:ascii="Symbol" w:hAnsi="Symbol" w:cs="StarSymbol"/>
        <w:color w:val="0000FF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444"/>
        </w:tabs>
        <w:ind w:left="284" w:firstLine="0"/>
      </w:pPr>
      <w:rPr>
        <w:rFonts w:ascii="Symbol" w:hAnsi="Symbol" w:cs="StarSymbol"/>
        <w:color w:val="0000FF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804"/>
        </w:tabs>
        <w:ind w:left="284" w:firstLine="0"/>
      </w:pPr>
      <w:rPr>
        <w:rFonts w:ascii="Symbol" w:hAnsi="Symbol" w:cs="StarSymbol"/>
        <w:color w:val="0000FF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3164"/>
        </w:tabs>
        <w:ind w:left="284" w:firstLine="0"/>
      </w:pPr>
      <w:rPr>
        <w:rFonts w:ascii="Symbol" w:hAnsi="Symbol" w:cs="StarSymbol"/>
        <w:color w:val="0000FF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524"/>
        </w:tabs>
        <w:ind w:left="284" w:firstLine="0"/>
      </w:pPr>
      <w:rPr>
        <w:rFonts w:ascii="Symbol" w:hAnsi="Symbol" w:cs="StarSymbol"/>
        <w:color w:val="0000FF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884"/>
        </w:tabs>
        <w:ind w:left="284" w:firstLine="0"/>
      </w:pPr>
      <w:rPr>
        <w:rFonts w:ascii="Symbol" w:hAnsi="Symbol" w:cs="StarSymbol"/>
        <w:color w:val="0000FF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color w:val="C00000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cs="StarSymbol"/>
        <w:color w:val="C00000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 w:cs="StarSymbol"/>
        <w:color w:val="C00000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0" w:firstLine="0"/>
      </w:pPr>
      <w:rPr>
        <w:rFonts w:ascii="Symbol" w:hAnsi="Symbol" w:cs="StarSymbol"/>
        <w:color w:val="C00000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0" w:firstLine="0"/>
      </w:pPr>
      <w:rPr>
        <w:rFonts w:ascii="Symbol" w:hAnsi="Symbol" w:cs="StarSymbol"/>
        <w:color w:val="C00000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0" w:firstLine="0"/>
      </w:pPr>
      <w:rPr>
        <w:rFonts w:ascii="Symbol" w:hAnsi="Symbol" w:cs="StarSymbol"/>
        <w:color w:val="C00000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0" w:firstLine="0"/>
      </w:pPr>
      <w:rPr>
        <w:rFonts w:ascii="Symbol" w:hAnsi="Symbol" w:cs="StarSymbol"/>
        <w:color w:val="C00000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0" w:firstLine="0"/>
      </w:pPr>
      <w:rPr>
        <w:rFonts w:ascii="Symbol" w:hAnsi="Symbol" w:cs="StarSymbol"/>
        <w:color w:val="C00000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0" w:firstLine="0"/>
      </w:pPr>
      <w:rPr>
        <w:rFonts w:ascii="Symbol" w:hAnsi="Symbol" w:cs="StarSymbol"/>
        <w:color w:val="C00000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color w:val="FF3333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color w:val="FF3333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color w:val="FF3333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color w:val="FF3333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color w:val="FF3333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color w:val="FF3333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color w:val="FF3333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color w:val="FF3333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color w:val="FF3333"/>
        <w:sz w:val="18"/>
        <w:szCs w:val="18"/>
      </w:rPr>
    </w:lvl>
  </w:abstractNum>
  <w:abstractNum w:abstractNumId="3" w15:restartNumberingAfterBreak="0">
    <w:nsid w:val="00000004"/>
    <w:multiLevelType w:val="multilevel"/>
    <w:tmpl w:val="DA22DCF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StarSymbol"/>
        <w:color w:val="auto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StarSymbol"/>
        <w:color w:val="FF3333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StarSymbol"/>
        <w:color w:val="FF3333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StarSymbol"/>
        <w:color w:val="FF3333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StarSymbol"/>
        <w:color w:val="FF3333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StarSymbol"/>
        <w:color w:val="FF3333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StarSymbol"/>
        <w:color w:val="FF3333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StarSymbol"/>
        <w:color w:val="FF3333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StarSymbol"/>
        <w:color w:val="FF3333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4"/>
        <w:szCs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4"/>
        <w:szCs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4"/>
        <w:szCs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4"/>
        <w:szCs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4"/>
        <w:szCs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4"/>
        <w:szCs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4"/>
        <w:szCs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4"/>
        <w:szCs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4"/>
        <w:szCs w:val="20"/>
      </w:rPr>
    </w:lvl>
  </w:abstractNum>
  <w:abstractNum w:abstractNumId="5" w15:restartNumberingAfterBreak="0">
    <w:nsid w:val="00000006"/>
    <w:multiLevelType w:val="multilevel"/>
    <w:tmpl w:val="F30462DC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 w:hint="default"/>
        <w:b/>
        <w:color w:val="222222"/>
        <w:sz w:val="24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062F5875"/>
    <w:multiLevelType w:val="hybridMultilevel"/>
    <w:tmpl w:val="80BC3514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0C1D60FA"/>
    <w:multiLevelType w:val="hybridMultilevel"/>
    <w:tmpl w:val="F7924552"/>
    <w:lvl w:ilvl="0" w:tplc="550ACE60">
      <w:start w:val="9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4B42EE"/>
    <w:multiLevelType w:val="hybridMultilevel"/>
    <w:tmpl w:val="D0865D44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D425A65"/>
    <w:multiLevelType w:val="hybridMultilevel"/>
    <w:tmpl w:val="CBFCF648"/>
    <w:lvl w:ilvl="0" w:tplc="120CDD20">
      <w:start w:val="24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A01EAA"/>
    <w:multiLevelType w:val="hybridMultilevel"/>
    <w:tmpl w:val="5DBA3968"/>
    <w:lvl w:ilvl="0" w:tplc="42807D2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2EFC2A49"/>
    <w:multiLevelType w:val="hybridMultilevel"/>
    <w:tmpl w:val="13B0A57E"/>
    <w:lvl w:ilvl="0" w:tplc="647A2A2A">
      <w:start w:val="1"/>
      <w:numFmt w:val="lowerRoman"/>
      <w:lvlText w:val="%1)"/>
      <w:lvlJc w:val="left"/>
      <w:pPr>
        <w:ind w:left="1080" w:hanging="720"/>
      </w:pPr>
      <w:rPr>
        <w:rFonts w:hint="default"/>
        <w:b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982C51"/>
    <w:multiLevelType w:val="hybridMultilevel"/>
    <w:tmpl w:val="8E38990C"/>
    <w:lvl w:ilvl="0" w:tplc="ABBCCB9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345BD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5" w15:restartNumberingAfterBreak="0">
    <w:nsid w:val="45273C74"/>
    <w:multiLevelType w:val="hybridMultilevel"/>
    <w:tmpl w:val="387C581A"/>
    <w:lvl w:ilvl="0" w:tplc="EE22350A">
      <w:start w:val="1"/>
      <w:numFmt w:val="bullet"/>
      <w:lvlText w:val="-"/>
      <w:lvlJc w:val="left"/>
      <w:pPr>
        <w:ind w:left="720" w:hanging="360"/>
      </w:pPr>
      <w:rPr>
        <w:rFonts w:ascii="Noto Sans" w:eastAsia="Lucida Sans Unicode" w:hAnsi="Noto Sans" w:cs="Noto San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1D3036"/>
    <w:multiLevelType w:val="hybridMultilevel"/>
    <w:tmpl w:val="D4B01F3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FB2805"/>
    <w:multiLevelType w:val="hybridMultilevel"/>
    <w:tmpl w:val="F850ABFA"/>
    <w:lvl w:ilvl="0" w:tplc="93E0863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5367584F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9" w15:restartNumberingAfterBreak="0">
    <w:nsid w:val="5EC27C0A"/>
    <w:multiLevelType w:val="hybridMultilevel"/>
    <w:tmpl w:val="A87AEC1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2B23F1"/>
    <w:multiLevelType w:val="multilevel"/>
    <w:tmpl w:val="3C8E70F8"/>
    <w:lvl w:ilvl="0"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D3956AB"/>
    <w:multiLevelType w:val="hybridMultilevel"/>
    <w:tmpl w:val="69F8B94A"/>
    <w:lvl w:ilvl="0" w:tplc="041B0001">
      <w:start w:val="1"/>
      <w:numFmt w:val="bullet"/>
      <w:lvlText w:val=""/>
      <w:lvlJc w:val="left"/>
      <w:pPr>
        <w:ind w:left="101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77" w:hanging="360"/>
      </w:pPr>
      <w:rPr>
        <w:rFonts w:ascii="Wingdings" w:hAnsi="Wingdings" w:hint="default"/>
      </w:rPr>
    </w:lvl>
  </w:abstractNum>
  <w:abstractNum w:abstractNumId="22" w15:restartNumberingAfterBreak="0">
    <w:nsid w:val="7E4E3A16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num w:numId="1" w16cid:durableId="1223369934">
    <w:abstractNumId w:val="0"/>
  </w:num>
  <w:num w:numId="2" w16cid:durableId="831219236">
    <w:abstractNumId w:val="1"/>
  </w:num>
  <w:num w:numId="3" w16cid:durableId="948899402">
    <w:abstractNumId w:val="2"/>
  </w:num>
  <w:num w:numId="4" w16cid:durableId="1730691998">
    <w:abstractNumId w:val="3"/>
  </w:num>
  <w:num w:numId="5" w16cid:durableId="943532507">
    <w:abstractNumId w:val="4"/>
  </w:num>
  <w:num w:numId="6" w16cid:durableId="2081980182">
    <w:abstractNumId w:val="5"/>
  </w:num>
  <w:num w:numId="7" w16cid:durableId="869341293">
    <w:abstractNumId w:val="6"/>
  </w:num>
  <w:num w:numId="8" w16cid:durableId="1440905581">
    <w:abstractNumId w:val="0"/>
  </w:num>
  <w:num w:numId="9" w16cid:durableId="39774643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4480250">
    <w:abstractNumId w:val="1"/>
  </w:num>
  <w:num w:numId="11" w16cid:durableId="1568686544">
    <w:abstractNumId w:val="7"/>
  </w:num>
  <w:num w:numId="12" w16cid:durableId="200244567">
    <w:abstractNumId w:val="9"/>
  </w:num>
  <w:num w:numId="13" w16cid:durableId="990674516">
    <w:abstractNumId w:val="21"/>
  </w:num>
  <w:num w:numId="14" w16cid:durableId="905068789">
    <w:abstractNumId w:val="10"/>
  </w:num>
  <w:num w:numId="15" w16cid:durableId="1161892365">
    <w:abstractNumId w:val="18"/>
  </w:num>
  <w:num w:numId="16" w16cid:durableId="592081827">
    <w:abstractNumId w:val="14"/>
  </w:num>
  <w:num w:numId="17" w16cid:durableId="322777798">
    <w:abstractNumId w:val="22"/>
  </w:num>
  <w:num w:numId="18" w16cid:durableId="152643541">
    <w:abstractNumId w:val="11"/>
  </w:num>
  <w:num w:numId="19" w16cid:durableId="1505823841">
    <w:abstractNumId w:val="12"/>
  </w:num>
  <w:num w:numId="20" w16cid:durableId="564031918">
    <w:abstractNumId w:val="8"/>
  </w:num>
  <w:num w:numId="21" w16cid:durableId="1673678480">
    <w:abstractNumId w:val="13"/>
  </w:num>
  <w:num w:numId="22" w16cid:durableId="542519316">
    <w:abstractNumId w:val="15"/>
  </w:num>
  <w:num w:numId="23" w16cid:durableId="777989026">
    <w:abstractNumId w:val="19"/>
  </w:num>
  <w:num w:numId="24" w16cid:durableId="786196718">
    <w:abstractNumId w:val="17"/>
  </w:num>
  <w:num w:numId="25" w16cid:durableId="1169490962">
    <w:abstractNumId w:val="16"/>
  </w:num>
  <w:num w:numId="26" w16cid:durableId="94254200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4BC"/>
    <w:rsid w:val="0000000B"/>
    <w:rsid w:val="00000327"/>
    <w:rsid w:val="0000326E"/>
    <w:rsid w:val="000053ED"/>
    <w:rsid w:val="00011838"/>
    <w:rsid w:val="0001458D"/>
    <w:rsid w:val="00014C58"/>
    <w:rsid w:val="000171CC"/>
    <w:rsid w:val="00020886"/>
    <w:rsid w:val="00024A37"/>
    <w:rsid w:val="00033225"/>
    <w:rsid w:val="00040EEF"/>
    <w:rsid w:val="0004705F"/>
    <w:rsid w:val="00052C43"/>
    <w:rsid w:val="000557B0"/>
    <w:rsid w:val="00057FBC"/>
    <w:rsid w:val="00066171"/>
    <w:rsid w:val="000677BE"/>
    <w:rsid w:val="00071688"/>
    <w:rsid w:val="0007179F"/>
    <w:rsid w:val="00073229"/>
    <w:rsid w:val="00075F92"/>
    <w:rsid w:val="00076951"/>
    <w:rsid w:val="000820B0"/>
    <w:rsid w:val="000939F4"/>
    <w:rsid w:val="00095201"/>
    <w:rsid w:val="00095B1B"/>
    <w:rsid w:val="000964A1"/>
    <w:rsid w:val="000966CB"/>
    <w:rsid w:val="000A09E3"/>
    <w:rsid w:val="000A199F"/>
    <w:rsid w:val="000A2D17"/>
    <w:rsid w:val="000A47A5"/>
    <w:rsid w:val="000B69F0"/>
    <w:rsid w:val="000C1621"/>
    <w:rsid w:val="000C1919"/>
    <w:rsid w:val="000C2370"/>
    <w:rsid w:val="000C2B77"/>
    <w:rsid w:val="000C65A9"/>
    <w:rsid w:val="000D0B4A"/>
    <w:rsid w:val="000D11CA"/>
    <w:rsid w:val="000D34D2"/>
    <w:rsid w:val="000D36F6"/>
    <w:rsid w:val="000D420C"/>
    <w:rsid w:val="000D7FC1"/>
    <w:rsid w:val="000E2477"/>
    <w:rsid w:val="000E272E"/>
    <w:rsid w:val="000E2E91"/>
    <w:rsid w:val="000F1EAA"/>
    <w:rsid w:val="00101837"/>
    <w:rsid w:val="001035B5"/>
    <w:rsid w:val="00103A8F"/>
    <w:rsid w:val="00110ADE"/>
    <w:rsid w:val="00110E9F"/>
    <w:rsid w:val="0011190F"/>
    <w:rsid w:val="00111A8D"/>
    <w:rsid w:val="00114A7C"/>
    <w:rsid w:val="001217A0"/>
    <w:rsid w:val="00121827"/>
    <w:rsid w:val="00124733"/>
    <w:rsid w:val="0012594C"/>
    <w:rsid w:val="00127228"/>
    <w:rsid w:val="00127B71"/>
    <w:rsid w:val="00142C2C"/>
    <w:rsid w:val="00150DC0"/>
    <w:rsid w:val="0015252C"/>
    <w:rsid w:val="001556BD"/>
    <w:rsid w:val="00156E29"/>
    <w:rsid w:val="00157E44"/>
    <w:rsid w:val="00161DC2"/>
    <w:rsid w:val="0016370D"/>
    <w:rsid w:val="001717E3"/>
    <w:rsid w:val="00173873"/>
    <w:rsid w:val="001743B6"/>
    <w:rsid w:val="00175E4B"/>
    <w:rsid w:val="00182BA6"/>
    <w:rsid w:val="0018324E"/>
    <w:rsid w:val="00185C6B"/>
    <w:rsid w:val="00191550"/>
    <w:rsid w:val="001937B5"/>
    <w:rsid w:val="001948A2"/>
    <w:rsid w:val="001A0C65"/>
    <w:rsid w:val="001A1376"/>
    <w:rsid w:val="001A7DC3"/>
    <w:rsid w:val="001B0DD5"/>
    <w:rsid w:val="001B6190"/>
    <w:rsid w:val="001B7062"/>
    <w:rsid w:val="001C3502"/>
    <w:rsid w:val="001E2E19"/>
    <w:rsid w:val="001E456B"/>
    <w:rsid w:val="001E7293"/>
    <w:rsid w:val="001F0BDA"/>
    <w:rsid w:val="0020060F"/>
    <w:rsid w:val="0020070C"/>
    <w:rsid w:val="00201076"/>
    <w:rsid w:val="002026E3"/>
    <w:rsid w:val="00205D13"/>
    <w:rsid w:val="00205FBB"/>
    <w:rsid w:val="0020642D"/>
    <w:rsid w:val="00207836"/>
    <w:rsid w:val="00210F86"/>
    <w:rsid w:val="00212052"/>
    <w:rsid w:val="0021510D"/>
    <w:rsid w:val="00217ADE"/>
    <w:rsid w:val="00217F0B"/>
    <w:rsid w:val="00226B47"/>
    <w:rsid w:val="00226D73"/>
    <w:rsid w:val="002333ED"/>
    <w:rsid w:val="00235684"/>
    <w:rsid w:val="0023681F"/>
    <w:rsid w:val="00243274"/>
    <w:rsid w:val="00245ECA"/>
    <w:rsid w:val="0025024E"/>
    <w:rsid w:val="00251BAA"/>
    <w:rsid w:val="00253F1A"/>
    <w:rsid w:val="002576DC"/>
    <w:rsid w:val="00261F82"/>
    <w:rsid w:val="002631BB"/>
    <w:rsid w:val="00270B46"/>
    <w:rsid w:val="00271176"/>
    <w:rsid w:val="00275694"/>
    <w:rsid w:val="002A1152"/>
    <w:rsid w:val="002A6AAD"/>
    <w:rsid w:val="002B2189"/>
    <w:rsid w:val="002B6966"/>
    <w:rsid w:val="002B6CAB"/>
    <w:rsid w:val="002C1E68"/>
    <w:rsid w:val="002C1F3E"/>
    <w:rsid w:val="002C25CB"/>
    <w:rsid w:val="002C45B6"/>
    <w:rsid w:val="002C7C8E"/>
    <w:rsid w:val="002D7726"/>
    <w:rsid w:val="002E3B6F"/>
    <w:rsid w:val="002E7539"/>
    <w:rsid w:val="002F1CE4"/>
    <w:rsid w:val="002F7A1D"/>
    <w:rsid w:val="002F7E8A"/>
    <w:rsid w:val="003055CF"/>
    <w:rsid w:val="00310DAB"/>
    <w:rsid w:val="00312474"/>
    <w:rsid w:val="003137B0"/>
    <w:rsid w:val="00316496"/>
    <w:rsid w:val="0032493E"/>
    <w:rsid w:val="00326EF8"/>
    <w:rsid w:val="003309A3"/>
    <w:rsid w:val="00332110"/>
    <w:rsid w:val="003368B7"/>
    <w:rsid w:val="0034231D"/>
    <w:rsid w:val="00346494"/>
    <w:rsid w:val="003521AE"/>
    <w:rsid w:val="00357786"/>
    <w:rsid w:val="00357B45"/>
    <w:rsid w:val="003639C9"/>
    <w:rsid w:val="00366277"/>
    <w:rsid w:val="00366BBA"/>
    <w:rsid w:val="00370819"/>
    <w:rsid w:val="00376251"/>
    <w:rsid w:val="0038411A"/>
    <w:rsid w:val="00385BB9"/>
    <w:rsid w:val="00386767"/>
    <w:rsid w:val="0038738A"/>
    <w:rsid w:val="00394F40"/>
    <w:rsid w:val="003957A8"/>
    <w:rsid w:val="00396D78"/>
    <w:rsid w:val="003A112E"/>
    <w:rsid w:val="003A238A"/>
    <w:rsid w:val="003A4D53"/>
    <w:rsid w:val="003A6B59"/>
    <w:rsid w:val="003B0B9A"/>
    <w:rsid w:val="003B1379"/>
    <w:rsid w:val="003B2AE5"/>
    <w:rsid w:val="003B2CA4"/>
    <w:rsid w:val="003B5590"/>
    <w:rsid w:val="003B5717"/>
    <w:rsid w:val="003C3432"/>
    <w:rsid w:val="003C5DC7"/>
    <w:rsid w:val="003C5E6E"/>
    <w:rsid w:val="003C674D"/>
    <w:rsid w:val="003D2F90"/>
    <w:rsid w:val="003D6517"/>
    <w:rsid w:val="003D7F51"/>
    <w:rsid w:val="003E095E"/>
    <w:rsid w:val="003E6A23"/>
    <w:rsid w:val="003F0895"/>
    <w:rsid w:val="003F5013"/>
    <w:rsid w:val="003F56C2"/>
    <w:rsid w:val="003F7672"/>
    <w:rsid w:val="00400F66"/>
    <w:rsid w:val="004034E2"/>
    <w:rsid w:val="00406B52"/>
    <w:rsid w:val="0040784B"/>
    <w:rsid w:val="00410B0C"/>
    <w:rsid w:val="00412F67"/>
    <w:rsid w:val="004149CF"/>
    <w:rsid w:val="00416AE9"/>
    <w:rsid w:val="00416F30"/>
    <w:rsid w:val="00424C45"/>
    <w:rsid w:val="00426E7E"/>
    <w:rsid w:val="004278C0"/>
    <w:rsid w:val="004304FA"/>
    <w:rsid w:val="004348A3"/>
    <w:rsid w:val="00444BC6"/>
    <w:rsid w:val="004454F5"/>
    <w:rsid w:val="00454ABD"/>
    <w:rsid w:val="00465879"/>
    <w:rsid w:val="004675FD"/>
    <w:rsid w:val="0047147B"/>
    <w:rsid w:val="004739AA"/>
    <w:rsid w:val="004759BF"/>
    <w:rsid w:val="00481782"/>
    <w:rsid w:val="004825C5"/>
    <w:rsid w:val="0048286C"/>
    <w:rsid w:val="0049082F"/>
    <w:rsid w:val="004914F2"/>
    <w:rsid w:val="00495DB5"/>
    <w:rsid w:val="00495F3C"/>
    <w:rsid w:val="004A1300"/>
    <w:rsid w:val="004A1763"/>
    <w:rsid w:val="004A184B"/>
    <w:rsid w:val="004A1FE5"/>
    <w:rsid w:val="004B0B40"/>
    <w:rsid w:val="004B17AD"/>
    <w:rsid w:val="004B2375"/>
    <w:rsid w:val="004B367D"/>
    <w:rsid w:val="004B48C5"/>
    <w:rsid w:val="004B538C"/>
    <w:rsid w:val="004B758A"/>
    <w:rsid w:val="004C0CCB"/>
    <w:rsid w:val="004C4C8E"/>
    <w:rsid w:val="004C58A2"/>
    <w:rsid w:val="004D1106"/>
    <w:rsid w:val="004D40B8"/>
    <w:rsid w:val="004D5643"/>
    <w:rsid w:val="004D6EAF"/>
    <w:rsid w:val="004D7DF3"/>
    <w:rsid w:val="004E7A8D"/>
    <w:rsid w:val="004F0894"/>
    <w:rsid w:val="00503367"/>
    <w:rsid w:val="005046F2"/>
    <w:rsid w:val="00513A4A"/>
    <w:rsid w:val="00516A04"/>
    <w:rsid w:val="0052366F"/>
    <w:rsid w:val="00526771"/>
    <w:rsid w:val="00533421"/>
    <w:rsid w:val="0053343D"/>
    <w:rsid w:val="00536C9C"/>
    <w:rsid w:val="005372AA"/>
    <w:rsid w:val="00542E96"/>
    <w:rsid w:val="00543682"/>
    <w:rsid w:val="005466DB"/>
    <w:rsid w:val="00552705"/>
    <w:rsid w:val="00555C3F"/>
    <w:rsid w:val="0056129E"/>
    <w:rsid w:val="005628EC"/>
    <w:rsid w:val="0057479E"/>
    <w:rsid w:val="00576864"/>
    <w:rsid w:val="0058732C"/>
    <w:rsid w:val="00587464"/>
    <w:rsid w:val="005926E7"/>
    <w:rsid w:val="0059496E"/>
    <w:rsid w:val="00597E61"/>
    <w:rsid w:val="005A00E8"/>
    <w:rsid w:val="005A0CAB"/>
    <w:rsid w:val="005A10C5"/>
    <w:rsid w:val="005A763A"/>
    <w:rsid w:val="005B21F1"/>
    <w:rsid w:val="005C1CE9"/>
    <w:rsid w:val="005C32DC"/>
    <w:rsid w:val="005C6D27"/>
    <w:rsid w:val="005D2B7A"/>
    <w:rsid w:val="005D516F"/>
    <w:rsid w:val="005D6F64"/>
    <w:rsid w:val="005D793E"/>
    <w:rsid w:val="005E1186"/>
    <w:rsid w:val="005F2B7D"/>
    <w:rsid w:val="005F46E4"/>
    <w:rsid w:val="005F4971"/>
    <w:rsid w:val="005F63C6"/>
    <w:rsid w:val="005F6F2A"/>
    <w:rsid w:val="00602092"/>
    <w:rsid w:val="006030F8"/>
    <w:rsid w:val="00603477"/>
    <w:rsid w:val="00606049"/>
    <w:rsid w:val="0060775F"/>
    <w:rsid w:val="006136ED"/>
    <w:rsid w:val="00615501"/>
    <w:rsid w:val="00615DDA"/>
    <w:rsid w:val="0061735D"/>
    <w:rsid w:val="00620518"/>
    <w:rsid w:val="00621B34"/>
    <w:rsid w:val="00626B6C"/>
    <w:rsid w:val="006337D7"/>
    <w:rsid w:val="006354BD"/>
    <w:rsid w:val="0063550E"/>
    <w:rsid w:val="006370F3"/>
    <w:rsid w:val="00642471"/>
    <w:rsid w:val="00646D2B"/>
    <w:rsid w:val="00647E57"/>
    <w:rsid w:val="0065047F"/>
    <w:rsid w:val="00652341"/>
    <w:rsid w:val="00655F85"/>
    <w:rsid w:val="00656609"/>
    <w:rsid w:val="00660982"/>
    <w:rsid w:val="00661794"/>
    <w:rsid w:val="00662889"/>
    <w:rsid w:val="006653CD"/>
    <w:rsid w:val="00665759"/>
    <w:rsid w:val="006660D3"/>
    <w:rsid w:val="00671A6C"/>
    <w:rsid w:val="00671D9F"/>
    <w:rsid w:val="006734A4"/>
    <w:rsid w:val="00673ACC"/>
    <w:rsid w:val="00673CEE"/>
    <w:rsid w:val="00680DE1"/>
    <w:rsid w:val="006811CD"/>
    <w:rsid w:val="00683FF8"/>
    <w:rsid w:val="006859E0"/>
    <w:rsid w:val="00685C5A"/>
    <w:rsid w:val="006925EE"/>
    <w:rsid w:val="006949CF"/>
    <w:rsid w:val="006A0C32"/>
    <w:rsid w:val="006A5088"/>
    <w:rsid w:val="006A588D"/>
    <w:rsid w:val="006A58FD"/>
    <w:rsid w:val="006A5CD0"/>
    <w:rsid w:val="006A7D8E"/>
    <w:rsid w:val="006B0446"/>
    <w:rsid w:val="006B23D2"/>
    <w:rsid w:val="006B704B"/>
    <w:rsid w:val="006C0B71"/>
    <w:rsid w:val="006C0EB2"/>
    <w:rsid w:val="006C638A"/>
    <w:rsid w:val="006D15A0"/>
    <w:rsid w:val="006D28D7"/>
    <w:rsid w:val="006D447E"/>
    <w:rsid w:val="006D58C7"/>
    <w:rsid w:val="006D5FC4"/>
    <w:rsid w:val="006E1AF0"/>
    <w:rsid w:val="006E2740"/>
    <w:rsid w:val="006E2E98"/>
    <w:rsid w:val="006E54DB"/>
    <w:rsid w:val="006E64BB"/>
    <w:rsid w:val="006E64BC"/>
    <w:rsid w:val="006F6146"/>
    <w:rsid w:val="006F7EB5"/>
    <w:rsid w:val="00700085"/>
    <w:rsid w:val="00702D82"/>
    <w:rsid w:val="00707101"/>
    <w:rsid w:val="00713502"/>
    <w:rsid w:val="00722E21"/>
    <w:rsid w:val="007311DC"/>
    <w:rsid w:val="0073421B"/>
    <w:rsid w:val="00734AA7"/>
    <w:rsid w:val="007523CF"/>
    <w:rsid w:val="007555B1"/>
    <w:rsid w:val="0075629B"/>
    <w:rsid w:val="00761BCB"/>
    <w:rsid w:val="007620C6"/>
    <w:rsid w:val="007624ED"/>
    <w:rsid w:val="00764123"/>
    <w:rsid w:val="00772FB3"/>
    <w:rsid w:val="00783C5C"/>
    <w:rsid w:val="00790A2A"/>
    <w:rsid w:val="00790C36"/>
    <w:rsid w:val="0079559C"/>
    <w:rsid w:val="007A0A35"/>
    <w:rsid w:val="007A0A84"/>
    <w:rsid w:val="007A1D10"/>
    <w:rsid w:val="007A2434"/>
    <w:rsid w:val="007A2550"/>
    <w:rsid w:val="007A28CD"/>
    <w:rsid w:val="007A5E08"/>
    <w:rsid w:val="007B54B7"/>
    <w:rsid w:val="007B5A28"/>
    <w:rsid w:val="007C324B"/>
    <w:rsid w:val="007D4BCF"/>
    <w:rsid w:val="007D66DA"/>
    <w:rsid w:val="007E01CF"/>
    <w:rsid w:val="007E0681"/>
    <w:rsid w:val="007E0949"/>
    <w:rsid w:val="007E3A85"/>
    <w:rsid w:val="007E4808"/>
    <w:rsid w:val="007E729E"/>
    <w:rsid w:val="007F2777"/>
    <w:rsid w:val="007F5A1F"/>
    <w:rsid w:val="00800131"/>
    <w:rsid w:val="0080014F"/>
    <w:rsid w:val="00802E24"/>
    <w:rsid w:val="008051E7"/>
    <w:rsid w:val="0081216C"/>
    <w:rsid w:val="00813F5C"/>
    <w:rsid w:val="00814E59"/>
    <w:rsid w:val="00820119"/>
    <w:rsid w:val="00823140"/>
    <w:rsid w:val="00823F9B"/>
    <w:rsid w:val="00826453"/>
    <w:rsid w:val="008336A3"/>
    <w:rsid w:val="00835650"/>
    <w:rsid w:val="008434FE"/>
    <w:rsid w:val="008457A6"/>
    <w:rsid w:val="00847333"/>
    <w:rsid w:val="0086224C"/>
    <w:rsid w:val="00863EFD"/>
    <w:rsid w:val="00864297"/>
    <w:rsid w:val="00873084"/>
    <w:rsid w:val="00876002"/>
    <w:rsid w:val="00880F13"/>
    <w:rsid w:val="00883DF9"/>
    <w:rsid w:val="00884C6D"/>
    <w:rsid w:val="00887720"/>
    <w:rsid w:val="008A0AEB"/>
    <w:rsid w:val="008A239B"/>
    <w:rsid w:val="008A4525"/>
    <w:rsid w:val="008A6BDE"/>
    <w:rsid w:val="008B1EB9"/>
    <w:rsid w:val="008B7C9E"/>
    <w:rsid w:val="008C4A8E"/>
    <w:rsid w:val="008C74C0"/>
    <w:rsid w:val="008D0192"/>
    <w:rsid w:val="008D01D7"/>
    <w:rsid w:val="008D0459"/>
    <w:rsid w:val="008D426E"/>
    <w:rsid w:val="008D7DEB"/>
    <w:rsid w:val="008E4200"/>
    <w:rsid w:val="008F134A"/>
    <w:rsid w:val="008F2F85"/>
    <w:rsid w:val="008F37AF"/>
    <w:rsid w:val="008F4331"/>
    <w:rsid w:val="008F5F92"/>
    <w:rsid w:val="00904816"/>
    <w:rsid w:val="00906ED9"/>
    <w:rsid w:val="00916436"/>
    <w:rsid w:val="00920FA7"/>
    <w:rsid w:val="00921BB3"/>
    <w:rsid w:val="00921D70"/>
    <w:rsid w:val="0092251B"/>
    <w:rsid w:val="009244E9"/>
    <w:rsid w:val="00925740"/>
    <w:rsid w:val="00925902"/>
    <w:rsid w:val="00926869"/>
    <w:rsid w:val="0092735E"/>
    <w:rsid w:val="0093038F"/>
    <w:rsid w:val="00930A01"/>
    <w:rsid w:val="00932419"/>
    <w:rsid w:val="00932858"/>
    <w:rsid w:val="0093426B"/>
    <w:rsid w:val="009433D3"/>
    <w:rsid w:val="00953334"/>
    <w:rsid w:val="00965701"/>
    <w:rsid w:val="0096615F"/>
    <w:rsid w:val="00976DD1"/>
    <w:rsid w:val="0098060A"/>
    <w:rsid w:val="0098090A"/>
    <w:rsid w:val="00980D0C"/>
    <w:rsid w:val="00982A2B"/>
    <w:rsid w:val="009934B7"/>
    <w:rsid w:val="009946FC"/>
    <w:rsid w:val="00994EC6"/>
    <w:rsid w:val="009964DB"/>
    <w:rsid w:val="009A797C"/>
    <w:rsid w:val="009B0503"/>
    <w:rsid w:val="009B089A"/>
    <w:rsid w:val="009B1553"/>
    <w:rsid w:val="009B1938"/>
    <w:rsid w:val="009C0142"/>
    <w:rsid w:val="009C4349"/>
    <w:rsid w:val="009C512B"/>
    <w:rsid w:val="009C564B"/>
    <w:rsid w:val="009C7448"/>
    <w:rsid w:val="009D1AC8"/>
    <w:rsid w:val="009D3320"/>
    <w:rsid w:val="009D55ED"/>
    <w:rsid w:val="009D5779"/>
    <w:rsid w:val="009D7047"/>
    <w:rsid w:val="009D7D4F"/>
    <w:rsid w:val="009E1EAF"/>
    <w:rsid w:val="009E21F9"/>
    <w:rsid w:val="009E2719"/>
    <w:rsid w:val="00A0096D"/>
    <w:rsid w:val="00A0325E"/>
    <w:rsid w:val="00A056E8"/>
    <w:rsid w:val="00A06619"/>
    <w:rsid w:val="00A10DFC"/>
    <w:rsid w:val="00A1735E"/>
    <w:rsid w:val="00A24777"/>
    <w:rsid w:val="00A30CDB"/>
    <w:rsid w:val="00A339E6"/>
    <w:rsid w:val="00A34B65"/>
    <w:rsid w:val="00A35039"/>
    <w:rsid w:val="00A36709"/>
    <w:rsid w:val="00A44855"/>
    <w:rsid w:val="00A60291"/>
    <w:rsid w:val="00A639E8"/>
    <w:rsid w:val="00A64A7B"/>
    <w:rsid w:val="00A66E0D"/>
    <w:rsid w:val="00A67736"/>
    <w:rsid w:val="00A70E51"/>
    <w:rsid w:val="00A7347C"/>
    <w:rsid w:val="00A75438"/>
    <w:rsid w:val="00A754B4"/>
    <w:rsid w:val="00A812E9"/>
    <w:rsid w:val="00A83669"/>
    <w:rsid w:val="00A83935"/>
    <w:rsid w:val="00A90FDF"/>
    <w:rsid w:val="00A94166"/>
    <w:rsid w:val="00A9617D"/>
    <w:rsid w:val="00A96BF3"/>
    <w:rsid w:val="00AA0E50"/>
    <w:rsid w:val="00AA5753"/>
    <w:rsid w:val="00AA6722"/>
    <w:rsid w:val="00AB13DD"/>
    <w:rsid w:val="00AB42B0"/>
    <w:rsid w:val="00AB6BF6"/>
    <w:rsid w:val="00AB723D"/>
    <w:rsid w:val="00AB7C30"/>
    <w:rsid w:val="00AC1D0D"/>
    <w:rsid w:val="00AC399A"/>
    <w:rsid w:val="00AC3FBD"/>
    <w:rsid w:val="00AC45C0"/>
    <w:rsid w:val="00AC6986"/>
    <w:rsid w:val="00AD11EA"/>
    <w:rsid w:val="00AD3B3B"/>
    <w:rsid w:val="00AE2E0A"/>
    <w:rsid w:val="00AE787D"/>
    <w:rsid w:val="00AF151A"/>
    <w:rsid w:val="00AF3B6C"/>
    <w:rsid w:val="00AF3FC3"/>
    <w:rsid w:val="00B018AE"/>
    <w:rsid w:val="00B10B37"/>
    <w:rsid w:val="00B117DE"/>
    <w:rsid w:val="00B119E6"/>
    <w:rsid w:val="00B22754"/>
    <w:rsid w:val="00B25F39"/>
    <w:rsid w:val="00B306A0"/>
    <w:rsid w:val="00B33AE8"/>
    <w:rsid w:val="00B355A7"/>
    <w:rsid w:val="00B40155"/>
    <w:rsid w:val="00B41979"/>
    <w:rsid w:val="00B44819"/>
    <w:rsid w:val="00B50908"/>
    <w:rsid w:val="00B5253E"/>
    <w:rsid w:val="00B55F08"/>
    <w:rsid w:val="00B62997"/>
    <w:rsid w:val="00B62D87"/>
    <w:rsid w:val="00B70B86"/>
    <w:rsid w:val="00B727DD"/>
    <w:rsid w:val="00B7614E"/>
    <w:rsid w:val="00B76AD0"/>
    <w:rsid w:val="00B813B4"/>
    <w:rsid w:val="00B82942"/>
    <w:rsid w:val="00B82A74"/>
    <w:rsid w:val="00B9158F"/>
    <w:rsid w:val="00B94FD9"/>
    <w:rsid w:val="00BA5393"/>
    <w:rsid w:val="00BA7148"/>
    <w:rsid w:val="00BB052E"/>
    <w:rsid w:val="00BB3D49"/>
    <w:rsid w:val="00BC2D72"/>
    <w:rsid w:val="00BC34D1"/>
    <w:rsid w:val="00BC51BE"/>
    <w:rsid w:val="00BD2D17"/>
    <w:rsid w:val="00BD38C6"/>
    <w:rsid w:val="00BD7649"/>
    <w:rsid w:val="00BE356A"/>
    <w:rsid w:val="00BE79B8"/>
    <w:rsid w:val="00BF1155"/>
    <w:rsid w:val="00BF3850"/>
    <w:rsid w:val="00BF3F79"/>
    <w:rsid w:val="00C02EA6"/>
    <w:rsid w:val="00C034D1"/>
    <w:rsid w:val="00C0585E"/>
    <w:rsid w:val="00C06D39"/>
    <w:rsid w:val="00C11C1F"/>
    <w:rsid w:val="00C12289"/>
    <w:rsid w:val="00C13E07"/>
    <w:rsid w:val="00C14CEB"/>
    <w:rsid w:val="00C154FB"/>
    <w:rsid w:val="00C15D50"/>
    <w:rsid w:val="00C16306"/>
    <w:rsid w:val="00C16555"/>
    <w:rsid w:val="00C21059"/>
    <w:rsid w:val="00C22183"/>
    <w:rsid w:val="00C223B3"/>
    <w:rsid w:val="00C25A42"/>
    <w:rsid w:val="00C304D1"/>
    <w:rsid w:val="00C30509"/>
    <w:rsid w:val="00C32BF5"/>
    <w:rsid w:val="00C4213B"/>
    <w:rsid w:val="00C42A12"/>
    <w:rsid w:val="00C47FFA"/>
    <w:rsid w:val="00C5169F"/>
    <w:rsid w:val="00C5464E"/>
    <w:rsid w:val="00C56D7D"/>
    <w:rsid w:val="00C57269"/>
    <w:rsid w:val="00C57F99"/>
    <w:rsid w:val="00C70C1C"/>
    <w:rsid w:val="00C80A8A"/>
    <w:rsid w:val="00C82C03"/>
    <w:rsid w:val="00C9376C"/>
    <w:rsid w:val="00C96934"/>
    <w:rsid w:val="00C9733F"/>
    <w:rsid w:val="00CA04F5"/>
    <w:rsid w:val="00CA0990"/>
    <w:rsid w:val="00CB393C"/>
    <w:rsid w:val="00CC250A"/>
    <w:rsid w:val="00CC2754"/>
    <w:rsid w:val="00CC2DAA"/>
    <w:rsid w:val="00CC3961"/>
    <w:rsid w:val="00CC5EAE"/>
    <w:rsid w:val="00CD2E3F"/>
    <w:rsid w:val="00CD69CC"/>
    <w:rsid w:val="00CE14BA"/>
    <w:rsid w:val="00CE1758"/>
    <w:rsid w:val="00CE221A"/>
    <w:rsid w:val="00CE5002"/>
    <w:rsid w:val="00CF2BF2"/>
    <w:rsid w:val="00CF2DAC"/>
    <w:rsid w:val="00CF3057"/>
    <w:rsid w:val="00D01690"/>
    <w:rsid w:val="00D02214"/>
    <w:rsid w:val="00D03FFC"/>
    <w:rsid w:val="00D0524E"/>
    <w:rsid w:val="00D11ABF"/>
    <w:rsid w:val="00D120EB"/>
    <w:rsid w:val="00D142AE"/>
    <w:rsid w:val="00D175A6"/>
    <w:rsid w:val="00D21A6D"/>
    <w:rsid w:val="00D26DEB"/>
    <w:rsid w:val="00D31DBD"/>
    <w:rsid w:val="00D346B1"/>
    <w:rsid w:val="00D357C7"/>
    <w:rsid w:val="00D35F46"/>
    <w:rsid w:val="00D360C1"/>
    <w:rsid w:val="00D372F5"/>
    <w:rsid w:val="00D449C1"/>
    <w:rsid w:val="00D47E6F"/>
    <w:rsid w:val="00D51391"/>
    <w:rsid w:val="00D52667"/>
    <w:rsid w:val="00D57383"/>
    <w:rsid w:val="00D607A5"/>
    <w:rsid w:val="00D60DE4"/>
    <w:rsid w:val="00D6386F"/>
    <w:rsid w:val="00D659D1"/>
    <w:rsid w:val="00D662AD"/>
    <w:rsid w:val="00D7082B"/>
    <w:rsid w:val="00D71A9D"/>
    <w:rsid w:val="00D7426B"/>
    <w:rsid w:val="00D760C2"/>
    <w:rsid w:val="00D8171A"/>
    <w:rsid w:val="00D82E79"/>
    <w:rsid w:val="00D8353C"/>
    <w:rsid w:val="00D85377"/>
    <w:rsid w:val="00D855A5"/>
    <w:rsid w:val="00D90757"/>
    <w:rsid w:val="00DA187A"/>
    <w:rsid w:val="00DA5751"/>
    <w:rsid w:val="00DA774F"/>
    <w:rsid w:val="00DB0BF0"/>
    <w:rsid w:val="00DB1729"/>
    <w:rsid w:val="00DB5006"/>
    <w:rsid w:val="00DB5E17"/>
    <w:rsid w:val="00DB720C"/>
    <w:rsid w:val="00DC36E6"/>
    <w:rsid w:val="00DC68C3"/>
    <w:rsid w:val="00DD3A8A"/>
    <w:rsid w:val="00DD4902"/>
    <w:rsid w:val="00DD6FFF"/>
    <w:rsid w:val="00DD7D79"/>
    <w:rsid w:val="00DE28B3"/>
    <w:rsid w:val="00DE3853"/>
    <w:rsid w:val="00DF1FFA"/>
    <w:rsid w:val="00DF3D31"/>
    <w:rsid w:val="00E0000C"/>
    <w:rsid w:val="00E11544"/>
    <w:rsid w:val="00E131EF"/>
    <w:rsid w:val="00E15637"/>
    <w:rsid w:val="00E15C45"/>
    <w:rsid w:val="00E22DD9"/>
    <w:rsid w:val="00E24A89"/>
    <w:rsid w:val="00E26BC7"/>
    <w:rsid w:val="00E27A74"/>
    <w:rsid w:val="00E30C21"/>
    <w:rsid w:val="00E33DAA"/>
    <w:rsid w:val="00E35F4C"/>
    <w:rsid w:val="00E43DA4"/>
    <w:rsid w:val="00E523BD"/>
    <w:rsid w:val="00E5369A"/>
    <w:rsid w:val="00E53B57"/>
    <w:rsid w:val="00E56668"/>
    <w:rsid w:val="00E6021E"/>
    <w:rsid w:val="00E628A5"/>
    <w:rsid w:val="00E632FF"/>
    <w:rsid w:val="00E71C6D"/>
    <w:rsid w:val="00E743BD"/>
    <w:rsid w:val="00E77DBF"/>
    <w:rsid w:val="00E77ED8"/>
    <w:rsid w:val="00E80A77"/>
    <w:rsid w:val="00E80C70"/>
    <w:rsid w:val="00E82B5F"/>
    <w:rsid w:val="00E83936"/>
    <w:rsid w:val="00E84435"/>
    <w:rsid w:val="00E85F8C"/>
    <w:rsid w:val="00E87BF6"/>
    <w:rsid w:val="00E93E98"/>
    <w:rsid w:val="00E95E7A"/>
    <w:rsid w:val="00E97215"/>
    <w:rsid w:val="00EA32E2"/>
    <w:rsid w:val="00EB24F7"/>
    <w:rsid w:val="00EB47C1"/>
    <w:rsid w:val="00EB4B0A"/>
    <w:rsid w:val="00EC0C00"/>
    <w:rsid w:val="00EC2FCD"/>
    <w:rsid w:val="00EC5AEA"/>
    <w:rsid w:val="00EC7817"/>
    <w:rsid w:val="00EC7A58"/>
    <w:rsid w:val="00ED1A12"/>
    <w:rsid w:val="00ED3CA6"/>
    <w:rsid w:val="00ED6993"/>
    <w:rsid w:val="00EE1D6C"/>
    <w:rsid w:val="00EE479A"/>
    <w:rsid w:val="00EE620C"/>
    <w:rsid w:val="00EE6696"/>
    <w:rsid w:val="00EE75FA"/>
    <w:rsid w:val="00EE7DD6"/>
    <w:rsid w:val="00F02CC9"/>
    <w:rsid w:val="00F27514"/>
    <w:rsid w:val="00F33393"/>
    <w:rsid w:val="00F3398C"/>
    <w:rsid w:val="00F33C6F"/>
    <w:rsid w:val="00F353F6"/>
    <w:rsid w:val="00F376F4"/>
    <w:rsid w:val="00F40AE4"/>
    <w:rsid w:val="00F433C5"/>
    <w:rsid w:val="00F4396D"/>
    <w:rsid w:val="00F45307"/>
    <w:rsid w:val="00F50FF5"/>
    <w:rsid w:val="00F51577"/>
    <w:rsid w:val="00F6144C"/>
    <w:rsid w:val="00F61491"/>
    <w:rsid w:val="00F623F6"/>
    <w:rsid w:val="00F62D1C"/>
    <w:rsid w:val="00F65743"/>
    <w:rsid w:val="00F66A17"/>
    <w:rsid w:val="00F70AE5"/>
    <w:rsid w:val="00F72B05"/>
    <w:rsid w:val="00F73D01"/>
    <w:rsid w:val="00F73D09"/>
    <w:rsid w:val="00F742F8"/>
    <w:rsid w:val="00F825CA"/>
    <w:rsid w:val="00F83F7E"/>
    <w:rsid w:val="00F84ADD"/>
    <w:rsid w:val="00F84EB9"/>
    <w:rsid w:val="00F852AA"/>
    <w:rsid w:val="00F8536B"/>
    <w:rsid w:val="00F854C1"/>
    <w:rsid w:val="00F87CD7"/>
    <w:rsid w:val="00F936E4"/>
    <w:rsid w:val="00FA760F"/>
    <w:rsid w:val="00FB11BB"/>
    <w:rsid w:val="00FB12E4"/>
    <w:rsid w:val="00FB2B88"/>
    <w:rsid w:val="00FB5DC8"/>
    <w:rsid w:val="00FB752C"/>
    <w:rsid w:val="00FB7DEC"/>
    <w:rsid w:val="00FC1EEA"/>
    <w:rsid w:val="00FC4CD3"/>
    <w:rsid w:val="00FC5105"/>
    <w:rsid w:val="00FD4005"/>
    <w:rsid w:val="00FD4294"/>
    <w:rsid w:val="00FE4CA2"/>
    <w:rsid w:val="00FE52B5"/>
    <w:rsid w:val="00FE5DB3"/>
    <w:rsid w:val="00FE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32DA873"/>
  <w15:chartTrackingRefBased/>
  <w15:docId w15:val="{51571BEC-5A82-4568-8D2E-FBBC5D219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tarSymbol"/>
      <w:color w:val="0000FF"/>
      <w:sz w:val="18"/>
      <w:szCs w:val="18"/>
    </w:rPr>
  </w:style>
  <w:style w:type="character" w:customStyle="1" w:styleId="WW8Num2z0">
    <w:name w:val="WW8Num2z0"/>
    <w:rPr>
      <w:rFonts w:ascii="Symbol" w:eastAsia="Times New Roman" w:hAnsi="Symbol" w:cs="StarSymbol"/>
      <w:color w:val="C00000"/>
      <w:sz w:val="18"/>
      <w:szCs w:val="18"/>
    </w:rPr>
  </w:style>
  <w:style w:type="character" w:customStyle="1" w:styleId="WW8Num3z0">
    <w:name w:val="WW8Num3z0"/>
    <w:rPr>
      <w:rFonts w:ascii="Symbol" w:hAnsi="Symbol" w:cs="StarSymbol"/>
      <w:color w:val="FF3333"/>
      <w:sz w:val="18"/>
      <w:szCs w:val="18"/>
    </w:rPr>
  </w:style>
  <w:style w:type="character" w:customStyle="1" w:styleId="WW8Num4z0">
    <w:name w:val="WW8Num4z0"/>
    <w:rPr>
      <w:rFonts w:ascii="Arial" w:hAnsi="Arial" w:cs="StarSymbol"/>
      <w:color w:val="FF3333"/>
      <w:sz w:val="18"/>
      <w:szCs w:val="18"/>
    </w:rPr>
  </w:style>
  <w:style w:type="character" w:customStyle="1" w:styleId="WW8Num5z0">
    <w:name w:val="WW8Num5z0"/>
    <w:rPr>
      <w:rFonts w:ascii="Times New Roman" w:eastAsia="Lucida Sans Unicode" w:hAnsi="Times New Roman" w:cs="Times New Roman"/>
      <w:sz w:val="24"/>
      <w:szCs w:val="20"/>
    </w:rPr>
  </w:style>
  <w:style w:type="character" w:customStyle="1" w:styleId="WW8Num6z0">
    <w:name w:val="WW8Num6z0"/>
    <w:rPr>
      <w:rFonts w:ascii="Times New Roman" w:eastAsia="Lucida Sans Unicode" w:hAnsi="Times New Roman" w:cs="Times New Roman"/>
      <w:b/>
      <w:color w:val="222222"/>
      <w:sz w:val="24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tarSymbol"/>
      <w:sz w:val="18"/>
      <w:szCs w:val="18"/>
    </w:rPr>
  </w:style>
  <w:style w:type="character" w:customStyle="1" w:styleId="WW8Num7z1">
    <w:name w:val="WW8Num7z1"/>
    <w:rPr>
      <w:rFonts w:ascii="OpenSymbol" w:hAnsi="OpenSymbol" w:cs="StarSymbol"/>
      <w:sz w:val="18"/>
      <w:szCs w:val="18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Predvolenpsmoodseku7">
    <w:name w:val="Predvolené písmo odseku7"/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8z1">
    <w:name w:val="WW8Num8z1"/>
    <w:rPr>
      <w:rFonts w:ascii="OpenSymbol" w:hAnsi="OpenSymbol" w:cs="StarSymbol"/>
      <w:sz w:val="18"/>
      <w:szCs w:val="18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Predvolenpsmoodseku6">
    <w:name w:val="Predvolené písmo odseku6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4z1">
    <w:name w:val="WW8Num4z1"/>
    <w:rPr>
      <w:rFonts w:ascii="OpenSymbol" w:hAnsi="OpenSymbol" w:cs="Courier New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Predvolenpsmoodseku5">
    <w:name w:val="Predvolené písmo odseku5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9z0">
    <w:name w:val="WW8Num9z0"/>
    <w:rPr>
      <w:rFonts w:ascii="Symbol" w:hAnsi="Symbol" w:cs="StarSymbol"/>
      <w:sz w:val="18"/>
      <w:szCs w:val="18"/>
    </w:rPr>
  </w:style>
  <w:style w:type="character" w:customStyle="1" w:styleId="WW8Num9z1">
    <w:name w:val="WW8Num9z1"/>
    <w:rPr>
      <w:rFonts w:ascii="OpenSymbol" w:hAnsi="OpenSymbol" w:cs="StarSymbol"/>
      <w:sz w:val="18"/>
      <w:szCs w:val="18"/>
    </w:rPr>
  </w:style>
  <w:style w:type="character" w:customStyle="1" w:styleId="WW8Num10z0">
    <w:name w:val="WW8Num10z0"/>
    <w:rPr>
      <w:rFonts w:ascii="Symbol" w:hAnsi="Symbol" w:cs="StarSymbol"/>
      <w:sz w:val="18"/>
      <w:szCs w:val="18"/>
    </w:rPr>
  </w:style>
  <w:style w:type="character" w:customStyle="1" w:styleId="WW8Num10z1">
    <w:name w:val="WW8Num10z1"/>
    <w:rPr>
      <w:rFonts w:ascii="OpenSymbol" w:hAnsi="OpenSymbol" w:cs="StarSymbol"/>
      <w:sz w:val="18"/>
      <w:szCs w:val="18"/>
    </w:rPr>
  </w:style>
  <w:style w:type="character" w:customStyle="1" w:styleId="WW8Num11z0">
    <w:name w:val="WW8Num11z0"/>
    <w:rPr>
      <w:rFonts w:ascii="Symbol" w:hAnsi="Symbol" w:cs="StarSymbol"/>
      <w:sz w:val="18"/>
      <w:szCs w:val="18"/>
    </w:rPr>
  </w:style>
  <w:style w:type="character" w:customStyle="1" w:styleId="WW8Num11z1">
    <w:name w:val="WW8Num11z1"/>
    <w:rPr>
      <w:rFonts w:ascii="OpenSymbol" w:hAnsi="OpenSymbol" w:cs="StarSymbol"/>
      <w:sz w:val="18"/>
      <w:szCs w:val="18"/>
    </w:rPr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8Num12z0">
    <w:name w:val="WW8Num12z0"/>
    <w:rPr>
      <w:rFonts w:ascii="Symbol" w:hAnsi="Symbol" w:cs="StarSymbol"/>
      <w:sz w:val="18"/>
      <w:szCs w:val="18"/>
    </w:rPr>
  </w:style>
  <w:style w:type="character" w:customStyle="1" w:styleId="WW8Num12z1">
    <w:name w:val="WW8Num12z1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8Num14z0">
    <w:name w:val="WW8Num14z0"/>
    <w:rPr>
      <w:rFonts w:ascii="Symbol" w:hAnsi="Symbol" w:cs="StarSymbol"/>
      <w:sz w:val="18"/>
      <w:szCs w:val="18"/>
    </w:rPr>
  </w:style>
  <w:style w:type="character" w:customStyle="1" w:styleId="WW8Num14z1">
    <w:name w:val="WW8Num14z1"/>
    <w:rPr>
      <w:rFonts w:ascii="OpenSymbol" w:hAnsi="OpenSymbol" w:cs="StarSymbol"/>
      <w:sz w:val="18"/>
      <w:szCs w:val="18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Symbol" w:hAnsi="Symbol" w:cs="StarSymbol"/>
      <w:sz w:val="18"/>
      <w:szCs w:val="18"/>
    </w:rPr>
  </w:style>
  <w:style w:type="character" w:customStyle="1" w:styleId="WW8Num15z1">
    <w:name w:val="WW8Num15z1"/>
    <w:rPr>
      <w:rFonts w:ascii="OpenSymbol" w:hAnsi="OpenSymbol" w:cs="StarSymbol"/>
      <w:sz w:val="18"/>
      <w:szCs w:val="18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redvolenpsmoodseku4">
    <w:name w:val="Predvolené písmo odseku4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8Num13z0">
    <w:name w:val="WW8Num13z0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8Num13z1">
    <w:name w:val="WW8Num13z1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8Num16z0">
    <w:name w:val="WW8Num16z0"/>
    <w:rPr>
      <w:rFonts w:ascii="Symbol" w:hAnsi="Symbol" w:cs="StarSymbol"/>
      <w:sz w:val="18"/>
      <w:szCs w:val="18"/>
    </w:rPr>
  </w:style>
  <w:style w:type="character" w:customStyle="1" w:styleId="WW8Num16z1">
    <w:name w:val="WW8Num16z1"/>
    <w:rPr>
      <w:rFonts w:ascii="OpenSymbol" w:hAnsi="OpenSymbol" w:cs="StarSymbol"/>
      <w:sz w:val="18"/>
      <w:szCs w:val="18"/>
    </w:rPr>
  </w:style>
  <w:style w:type="character" w:customStyle="1" w:styleId="WW8Num17z0">
    <w:name w:val="WW8Num17z0"/>
    <w:rPr>
      <w:rFonts w:ascii="Symbol" w:hAnsi="Symbol" w:cs="StarSymbol"/>
      <w:sz w:val="18"/>
      <w:szCs w:val="18"/>
    </w:rPr>
  </w:style>
  <w:style w:type="character" w:customStyle="1" w:styleId="WW8Num17z1">
    <w:name w:val="WW8Num17z1"/>
    <w:rPr>
      <w:rFonts w:ascii="OpenSymbol" w:hAnsi="OpenSymbol" w:cs="StarSymbol"/>
      <w:sz w:val="18"/>
      <w:szCs w:val="18"/>
    </w:rPr>
  </w:style>
  <w:style w:type="character" w:customStyle="1" w:styleId="WW8Num18z0">
    <w:name w:val="WW8Num18z0"/>
    <w:rPr>
      <w:rFonts w:ascii="Symbol" w:hAnsi="Symbol" w:cs="StarSymbol"/>
      <w:sz w:val="18"/>
      <w:szCs w:val="18"/>
    </w:rPr>
  </w:style>
  <w:style w:type="character" w:customStyle="1" w:styleId="WW8Num18z1">
    <w:name w:val="WW8Num18z1"/>
    <w:rPr>
      <w:rFonts w:ascii="OpenSymbol" w:hAnsi="OpenSymbol" w:cs="StarSymbol"/>
      <w:sz w:val="18"/>
      <w:szCs w:val="18"/>
    </w:rPr>
  </w:style>
  <w:style w:type="character" w:customStyle="1" w:styleId="WW8Num19z0">
    <w:name w:val="WW8Num19z0"/>
    <w:rPr>
      <w:rFonts w:ascii="Symbol" w:hAnsi="Symbol" w:cs="StarSymbol"/>
      <w:sz w:val="18"/>
      <w:szCs w:val="18"/>
    </w:rPr>
  </w:style>
  <w:style w:type="character" w:customStyle="1" w:styleId="WW8Num19z1">
    <w:name w:val="WW8Num19z1"/>
    <w:rPr>
      <w:rFonts w:ascii="OpenSymbol" w:hAnsi="OpenSymbol" w:cs="StarSymbol"/>
      <w:sz w:val="18"/>
      <w:szCs w:val="18"/>
    </w:rPr>
  </w:style>
  <w:style w:type="character" w:customStyle="1" w:styleId="WW8Num20z0">
    <w:name w:val="WW8Num20z0"/>
    <w:rPr>
      <w:rFonts w:ascii="Symbol" w:hAnsi="Symbol" w:cs="StarSymbol"/>
      <w:sz w:val="18"/>
      <w:szCs w:val="18"/>
    </w:rPr>
  </w:style>
  <w:style w:type="character" w:customStyle="1" w:styleId="WW8Num20z1">
    <w:name w:val="WW8Num20z1"/>
    <w:rPr>
      <w:rFonts w:ascii="OpenSymbol" w:hAnsi="OpenSymbol" w:cs="StarSymbol"/>
      <w:sz w:val="18"/>
      <w:szCs w:val="18"/>
    </w:rPr>
  </w:style>
  <w:style w:type="character" w:customStyle="1" w:styleId="WW8Num21z0">
    <w:name w:val="WW8Num21z0"/>
    <w:rPr>
      <w:rFonts w:ascii="Symbol" w:hAnsi="Symbol" w:cs="StarSymbol"/>
      <w:sz w:val="18"/>
      <w:szCs w:val="18"/>
    </w:rPr>
  </w:style>
  <w:style w:type="character" w:customStyle="1" w:styleId="WW8Num21z1">
    <w:name w:val="WW8Num21z1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rPr>
      <w:rFonts w:ascii="Symbol" w:hAnsi="Symbol" w:cs="StarSymbol"/>
      <w:sz w:val="18"/>
      <w:szCs w:val="18"/>
    </w:rPr>
  </w:style>
  <w:style w:type="character" w:customStyle="1" w:styleId="WW8Num22z1">
    <w:name w:val="WW8Num22z1"/>
    <w:rPr>
      <w:rFonts w:ascii="OpenSymbol" w:hAnsi="OpenSymbol" w:cs="StarSymbol"/>
      <w:sz w:val="18"/>
      <w:szCs w:val="18"/>
    </w:rPr>
  </w:style>
  <w:style w:type="character" w:customStyle="1" w:styleId="WW8Num23z0">
    <w:name w:val="WW8Num23z0"/>
    <w:rPr>
      <w:rFonts w:ascii="Symbol" w:hAnsi="Symbol" w:cs="StarSymbol"/>
      <w:sz w:val="18"/>
      <w:szCs w:val="18"/>
    </w:rPr>
  </w:style>
  <w:style w:type="character" w:customStyle="1" w:styleId="WW8Num23z1">
    <w:name w:val="WW8Num23z1"/>
    <w:rPr>
      <w:rFonts w:ascii="OpenSymbol" w:hAnsi="Open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8Num24z1">
    <w:name w:val="WW8Num24z1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8Num25z0">
    <w:name w:val="WW8Num25z0"/>
    <w:rPr>
      <w:rFonts w:ascii="Symbol" w:hAnsi="Symbol" w:cs="StarSymbol"/>
      <w:sz w:val="18"/>
      <w:szCs w:val="18"/>
    </w:rPr>
  </w:style>
  <w:style w:type="character" w:customStyle="1" w:styleId="WW8Num25z1">
    <w:name w:val="WW8Num25z1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Predvolenpsmoodseku3">
    <w:name w:val="Predvolené písmo odseku3"/>
  </w:style>
  <w:style w:type="character" w:customStyle="1" w:styleId="Predvolenpsmoodseku2">
    <w:name w:val="Predvolené písmo odseku2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Predvolenpsmoodseku1">
    <w:name w:val="Predvolené písmo odseku1"/>
  </w:style>
  <w:style w:type="character" w:customStyle="1" w:styleId="Symbolypreslovanie">
    <w:name w:val="Symboly pre číslovanie"/>
    <w:rPr>
      <w:rFonts w:ascii="Arial" w:hAnsi="Arial" w:cs="Arial"/>
      <w:sz w:val="20"/>
      <w:szCs w:val="20"/>
    </w:rPr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customStyle="1" w:styleId="TextbublinyChar">
    <w:name w:val="Text bubliny Char"/>
    <w:rPr>
      <w:rFonts w:ascii="Tahoma" w:eastAsia="Lucida Sans Unicode" w:hAnsi="Tahoma" w:cs="Tahoma"/>
      <w:kern w:val="1"/>
      <w:sz w:val="16"/>
      <w:szCs w:val="16"/>
    </w:rPr>
  </w:style>
  <w:style w:type="character" w:customStyle="1" w:styleId="Znakyprepoznmkupodiarou">
    <w:name w:val="Znaky pre poznámku pod čiarou"/>
  </w:style>
  <w:style w:type="character" w:customStyle="1" w:styleId="Odkaznapoznmkupodiarou1">
    <w:name w:val="Odkaz na poznámku pod čiarou1"/>
    <w:rPr>
      <w:vertAlign w:val="superscript"/>
    </w:rPr>
  </w:style>
  <w:style w:type="character" w:customStyle="1" w:styleId="Znakyprevysvetlivky">
    <w:name w:val="Znaky pre vysvetlivky"/>
    <w:rPr>
      <w:vertAlign w:val="superscript"/>
    </w:rPr>
  </w:style>
  <w:style w:type="character" w:customStyle="1" w:styleId="WW-Znakyprevysvetlivky">
    <w:name w:val="WW-Znaky pre vysvetlivky"/>
  </w:style>
  <w:style w:type="character" w:customStyle="1" w:styleId="Odkaznavysvetlivku1">
    <w:name w:val="Odkaz na vysvetlivku1"/>
    <w:rPr>
      <w:vertAlign w:val="superscript"/>
    </w:rPr>
  </w:style>
  <w:style w:type="character" w:customStyle="1" w:styleId="ZkladntextChar">
    <w:name w:val="Základný text Char"/>
    <w:rPr>
      <w:rFonts w:eastAsia="Lucida Sans Unicode"/>
      <w:kern w:val="1"/>
      <w:sz w:val="24"/>
      <w:szCs w:val="24"/>
    </w:rPr>
  </w:style>
  <w:style w:type="character" w:customStyle="1" w:styleId="Odkaznapoznmkupodiarou2">
    <w:name w:val="Odkaz na poznámku pod čiarou2"/>
    <w:rPr>
      <w:vertAlign w:val="superscript"/>
    </w:rPr>
  </w:style>
  <w:style w:type="character" w:styleId="Odkaznavysvetlivku">
    <w:name w:val="endnote reference"/>
    <w:rPr>
      <w:vertAlign w:val="superscript"/>
    </w:rPr>
  </w:style>
  <w:style w:type="character" w:styleId="Odkaznapoznmkupodiarou">
    <w:name w:val="footnote reference"/>
    <w:rPr>
      <w:vertAlign w:val="superscript"/>
    </w:rPr>
  </w:style>
  <w:style w:type="paragraph" w:customStyle="1" w:styleId="Nadpis">
    <w:name w:val="Nadpis"/>
    <w:basedOn w:val="Normlny"/>
    <w:next w:val="Zkladn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y"/>
    <w:pPr>
      <w:spacing w:after="120"/>
    </w:pPr>
  </w:style>
  <w:style w:type="paragraph" w:styleId="Zoznam">
    <w:name w:val="List"/>
    <w:basedOn w:val="Zkladntext"/>
    <w:rPr>
      <w:rFonts w:cs="Tahoma"/>
    </w:rPr>
  </w:style>
  <w:style w:type="paragraph" w:customStyle="1" w:styleId="Popisok">
    <w:name w:val="Popisok"/>
    <w:basedOn w:val="Normlny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lny"/>
    <w:pPr>
      <w:suppressLineNumbers/>
    </w:pPr>
    <w:rPr>
      <w:rFonts w:cs="Tahoma"/>
    </w:rPr>
  </w:style>
  <w:style w:type="paragraph" w:styleId="Nzov">
    <w:name w:val="Title"/>
    <w:basedOn w:val="Nadpis"/>
    <w:next w:val="Podtitul"/>
    <w:qFormat/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styleId="Textbubliny">
    <w:name w:val="Balloon Text"/>
    <w:basedOn w:val="Normlny"/>
    <w:link w:val="TextbublinyChar1"/>
    <w:rPr>
      <w:rFonts w:ascii="Tahoma" w:hAnsi="Tahoma" w:cs="Tahoma"/>
      <w:sz w:val="16"/>
      <w:szCs w:val="16"/>
      <w:lang w:val="x-none"/>
    </w:rPr>
  </w:style>
  <w:style w:type="paragraph" w:customStyle="1" w:styleId="Obsahrmca">
    <w:name w:val="Obsah rámca"/>
    <w:basedOn w:val="Zkladntext"/>
  </w:style>
  <w:style w:type="paragraph" w:customStyle="1" w:styleId="Obsahtabuky">
    <w:name w:val="Obsah tabuľky"/>
    <w:basedOn w:val="Normlny"/>
    <w:qFormat/>
    <w:pPr>
      <w:suppressLineNumbers/>
    </w:pPr>
  </w:style>
  <w:style w:type="paragraph" w:customStyle="1" w:styleId="Nadpistabuky">
    <w:name w:val="Nadpis tabuľky"/>
    <w:basedOn w:val="Obsahtabuky"/>
    <w:pPr>
      <w:jc w:val="center"/>
    </w:pPr>
    <w:rPr>
      <w:b/>
      <w:bCs/>
    </w:rPr>
  </w:style>
  <w:style w:type="paragraph" w:styleId="Textpoznmkypodiarou">
    <w:name w:val="footnote text"/>
    <w:basedOn w:val="Normlny"/>
    <w:link w:val="TextpoznmkypodiarouChar"/>
    <w:pPr>
      <w:suppressLineNumbers/>
      <w:ind w:left="283" w:hanging="283"/>
    </w:pPr>
    <w:rPr>
      <w:sz w:val="20"/>
      <w:szCs w:val="20"/>
    </w:rPr>
  </w:style>
  <w:style w:type="paragraph" w:styleId="Normlnywebov">
    <w:name w:val="Normal (Web)"/>
    <w:basedOn w:val="Normlny"/>
    <w:uiPriority w:val="99"/>
  </w:style>
  <w:style w:type="character" w:styleId="Odkaznakomentr">
    <w:name w:val="annotation reference"/>
    <w:rsid w:val="004D7DF3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4D7DF3"/>
    <w:rPr>
      <w:sz w:val="20"/>
      <w:szCs w:val="20"/>
    </w:rPr>
  </w:style>
  <w:style w:type="character" w:customStyle="1" w:styleId="TextkomentraChar">
    <w:name w:val="Text komentára Char"/>
    <w:link w:val="Textkomentra"/>
    <w:rsid w:val="004D7DF3"/>
    <w:rPr>
      <w:rFonts w:eastAsia="Lucida Sans Unicode"/>
      <w:kern w:val="1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rsid w:val="004D7DF3"/>
    <w:rPr>
      <w:b/>
      <w:bCs/>
    </w:rPr>
  </w:style>
  <w:style w:type="character" w:customStyle="1" w:styleId="PredmetkomentraChar">
    <w:name w:val="Predmet komentára Char"/>
    <w:link w:val="Predmetkomentra"/>
    <w:rsid w:val="004D7DF3"/>
    <w:rPr>
      <w:rFonts w:eastAsia="Lucida Sans Unicode"/>
      <w:b/>
      <w:bCs/>
      <w:kern w:val="1"/>
      <w:lang w:eastAsia="ar-SA"/>
    </w:rPr>
  </w:style>
  <w:style w:type="paragraph" w:styleId="Revzia">
    <w:name w:val="Revision"/>
    <w:hidden/>
    <w:uiPriority w:val="99"/>
    <w:semiHidden/>
    <w:rsid w:val="00513A4A"/>
    <w:rPr>
      <w:rFonts w:eastAsia="Lucida Sans Unicode"/>
      <w:kern w:val="1"/>
      <w:sz w:val="24"/>
      <w:szCs w:val="24"/>
      <w:lang w:eastAsia="ar-SA"/>
    </w:rPr>
  </w:style>
  <w:style w:type="character" w:styleId="Hypertextovprepojenie">
    <w:name w:val="Hyperlink"/>
    <w:rsid w:val="00B41979"/>
    <w:rPr>
      <w:color w:val="0563C1"/>
      <w:u w:val="single"/>
    </w:rPr>
  </w:style>
  <w:style w:type="character" w:styleId="Nevyrieenzmienka">
    <w:name w:val="Unresolved Mention"/>
    <w:uiPriority w:val="99"/>
    <w:semiHidden/>
    <w:unhideWhenUsed/>
    <w:rsid w:val="00B41979"/>
    <w:rPr>
      <w:color w:val="605E5C"/>
      <w:shd w:val="clear" w:color="auto" w:fill="E1DFDD"/>
    </w:rPr>
  </w:style>
  <w:style w:type="paragraph" w:styleId="Odsekzoznamu">
    <w:name w:val="List Paragraph"/>
    <w:basedOn w:val="Normlny"/>
    <w:uiPriority w:val="34"/>
    <w:qFormat/>
    <w:rsid w:val="00E85F8C"/>
    <w:pPr>
      <w:ind w:left="708"/>
    </w:pPr>
  </w:style>
  <w:style w:type="character" w:customStyle="1" w:styleId="WW8Num1z1">
    <w:name w:val="WW8Num1z1"/>
    <w:rsid w:val="006859E0"/>
  </w:style>
  <w:style w:type="character" w:customStyle="1" w:styleId="WW8Num1z2">
    <w:name w:val="WW8Num1z2"/>
    <w:rsid w:val="006859E0"/>
  </w:style>
  <w:style w:type="character" w:customStyle="1" w:styleId="WW8Num1z3">
    <w:name w:val="WW8Num1z3"/>
    <w:rsid w:val="006859E0"/>
  </w:style>
  <w:style w:type="character" w:customStyle="1" w:styleId="WW8Num1z4">
    <w:name w:val="WW8Num1z4"/>
    <w:rsid w:val="006859E0"/>
  </w:style>
  <w:style w:type="character" w:customStyle="1" w:styleId="WW8Num1z5">
    <w:name w:val="WW8Num1z5"/>
    <w:rsid w:val="006859E0"/>
  </w:style>
  <w:style w:type="character" w:customStyle="1" w:styleId="WW8Num1z6">
    <w:name w:val="WW8Num1z6"/>
    <w:rsid w:val="006859E0"/>
  </w:style>
  <w:style w:type="character" w:customStyle="1" w:styleId="WW8Num1z7">
    <w:name w:val="WW8Num1z7"/>
    <w:rsid w:val="006859E0"/>
  </w:style>
  <w:style w:type="character" w:customStyle="1" w:styleId="WW8Num1z8">
    <w:name w:val="WW8Num1z8"/>
    <w:rsid w:val="006859E0"/>
  </w:style>
  <w:style w:type="character" w:customStyle="1" w:styleId="WW8Num2z1">
    <w:name w:val="WW8Num2z1"/>
    <w:rsid w:val="006859E0"/>
    <w:rPr>
      <w:rFonts w:ascii="OpenSymbol" w:hAnsi="OpenSymbol" w:cs="StarSymbol"/>
      <w:sz w:val="18"/>
      <w:szCs w:val="18"/>
    </w:rPr>
  </w:style>
  <w:style w:type="character" w:customStyle="1" w:styleId="WW8Num2z2">
    <w:name w:val="WW8Num2z2"/>
    <w:rsid w:val="006859E0"/>
  </w:style>
  <w:style w:type="character" w:customStyle="1" w:styleId="WW8Num2z3">
    <w:name w:val="WW8Num2z3"/>
    <w:rsid w:val="006859E0"/>
  </w:style>
  <w:style w:type="character" w:customStyle="1" w:styleId="WW8Num2z4">
    <w:name w:val="WW8Num2z4"/>
    <w:rsid w:val="006859E0"/>
  </w:style>
  <w:style w:type="character" w:customStyle="1" w:styleId="WW8Num2z5">
    <w:name w:val="WW8Num2z5"/>
    <w:rsid w:val="006859E0"/>
  </w:style>
  <w:style w:type="character" w:customStyle="1" w:styleId="WW8Num2z6">
    <w:name w:val="WW8Num2z6"/>
    <w:rsid w:val="006859E0"/>
  </w:style>
  <w:style w:type="character" w:customStyle="1" w:styleId="WW8Num2z7">
    <w:name w:val="WW8Num2z7"/>
    <w:rsid w:val="006859E0"/>
  </w:style>
  <w:style w:type="character" w:customStyle="1" w:styleId="WW8Num2z8">
    <w:name w:val="WW8Num2z8"/>
    <w:rsid w:val="006859E0"/>
  </w:style>
  <w:style w:type="character" w:customStyle="1" w:styleId="WW8Num3z1">
    <w:name w:val="WW8Num3z1"/>
    <w:rsid w:val="006859E0"/>
    <w:rPr>
      <w:rFonts w:ascii="OpenSymbol" w:hAnsi="OpenSymbol" w:cs="Courier New"/>
    </w:rPr>
  </w:style>
  <w:style w:type="character" w:customStyle="1" w:styleId="WW8Num3z2">
    <w:name w:val="WW8Num3z2"/>
    <w:rsid w:val="006859E0"/>
  </w:style>
  <w:style w:type="character" w:customStyle="1" w:styleId="WW8Num3z3">
    <w:name w:val="WW8Num3z3"/>
    <w:rsid w:val="006859E0"/>
  </w:style>
  <w:style w:type="character" w:customStyle="1" w:styleId="WW8Num3z4">
    <w:name w:val="WW8Num3z4"/>
    <w:rsid w:val="006859E0"/>
  </w:style>
  <w:style w:type="character" w:customStyle="1" w:styleId="WW8Num3z5">
    <w:name w:val="WW8Num3z5"/>
    <w:rsid w:val="006859E0"/>
  </w:style>
  <w:style w:type="character" w:customStyle="1" w:styleId="WW8Num3z6">
    <w:name w:val="WW8Num3z6"/>
    <w:rsid w:val="006859E0"/>
  </w:style>
  <w:style w:type="character" w:customStyle="1" w:styleId="WW8Num3z7">
    <w:name w:val="WW8Num3z7"/>
    <w:rsid w:val="006859E0"/>
  </w:style>
  <w:style w:type="character" w:customStyle="1" w:styleId="WW8Num3z8">
    <w:name w:val="WW8Num3z8"/>
    <w:rsid w:val="006859E0"/>
  </w:style>
  <w:style w:type="character" w:customStyle="1" w:styleId="ListLabel1">
    <w:name w:val="ListLabel 1"/>
    <w:rsid w:val="006859E0"/>
    <w:rPr>
      <w:rFonts w:cs="StarSymbol"/>
      <w:sz w:val="18"/>
      <w:szCs w:val="18"/>
    </w:rPr>
  </w:style>
  <w:style w:type="character" w:customStyle="1" w:styleId="TextbublinyChar1">
    <w:name w:val="Text bubliny Char1"/>
    <w:link w:val="Textbubliny"/>
    <w:rsid w:val="00D52667"/>
    <w:rPr>
      <w:rFonts w:ascii="Tahoma" w:eastAsia="Lucida Sans Unicode" w:hAnsi="Tahoma" w:cs="Tahoma"/>
      <w:kern w:val="1"/>
      <w:sz w:val="16"/>
      <w:szCs w:val="16"/>
      <w:lang w:val="x-none" w:eastAsia="ar-SA"/>
    </w:rPr>
  </w:style>
  <w:style w:type="character" w:customStyle="1" w:styleId="TextpoznmkypodiarouChar">
    <w:name w:val="Text poznámky pod čiarou Char"/>
    <w:link w:val="Textpoznmkypodiarou"/>
    <w:rsid w:val="00D52667"/>
    <w:rPr>
      <w:rFonts w:eastAsia="Lucida Sans Unicode"/>
      <w:kern w:val="1"/>
      <w:lang w:eastAsia="ar-SA"/>
    </w:rPr>
  </w:style>
  <w:style w:type="character" w:styleId="PouitHypertextovPrepojenie">
    <w:name w:val="FollowedHyperlink"/>
    <w:uiPriority w:val="99"/>
    <w:unhideWhenUsed/>
    <w:rsid w:val="00D52667"/>
    <w:rPr>
      <w:color w:val="954F72"/>
      <w:u w:val="single"/>
    </w:rPr>
  </w:style>
  <w:style w:type="paragraph" w:styleId="Hlavika">
    <w:name w:val="header"/>
    <w:basedOn w:val="Normlny"/>
    <w:link w:val="HlavikaChar"/>
    <w:rsid w:val="006C0EB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6C0EB2"/>
    <w:rPr>
      <w:rFonts w:eastAsia="Lucida Sans Unicode"/>
      <w:kern w:val="1"/>
      <w:sz w:val="24"/>
      <w:szCs w:val="24"/>
      <w:lang w:eastAsia="ar-SA"/>
    </w:rPr>
  </w:style>
  <w:style w:type="paragraph" w:styleId="Pta">
    <w:name w:val="footer"/>
    <w:basedOn w:val="Normlny"/>
    <w:link w:val="PtaChar"/>
    <w:rsid w:val="006C0EB2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rsid w:val="006C0EB2"/>
    <w:rPr>
      <w:rFonts w:eastAsia="Lucida Sans Unicode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4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6312B-11DB-4F64-BAAA-61F5D725A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</dc:creator>
  <cp:keywords/>
  <cp:lastModifiedBy>Kozáková, Jana</cp:lastModifiedBy>
  <cp:revision>16</cp:revision>
  <cp:lastPrinted>2021-08-24T11:56:00Z</cp:lastPrinted>
  <dcterms:created xsi:type="dcterms:W3CDTF">2025-06-19T09:46:00Z</dcterms:created>
  <dcterms:modified xsi:type="dcterms:W3CDTF">2025-09-09T07:37:00Z</dcterms:modified>
</cp:coreProperties>
</file>